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018C5" w14:textId="15402FD4" w:rsidR="005E315F" w:rsidRDefault="00A75B94" w:rsidP="00A75B94">
      <w:pPr>
        <w:jc w:val="right"/>
      </w:pPr>
      <w:r>
        <w:t>1.sz. melléklet</w:t>
      </w:r>
    </w:p>
    <w:p w14:paraId="1EE3183B" w14:textId="77777777" w:rsidR="005E315F" w:rsidRDefault="005E315F" w:rsidP="005E315F">
      <w:pPr>
        <w:pStyle w:val="Szvegtrzs"/>
        <w:tabs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</w:p>
    <w:p w14:paraId="28B45FE4" w14:textId="77777777" w:rsidR="00A75B94" w:rsidRDefault="00A75B94" w:rsidP="005E315F">
      <w:pPr>
        <w:pStyle w:val="Cmsor3"/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 xml:space="preserve">A BALATONLELLEI PÉNZÜGYI VÉGREHAJTÁSI TÁRSULÁS </w:t>
      </w:r>
    </w:p>
    <w:p w14:paraId="09256109" w14:textId="395F03B6" w:rsidR="005E315F" w:rsidRPr="00EC6963" w:rsidRDefault="005E315F" w:rsidP="005E315F">
      <w:pPr>
        <w:pStyle w:val="Cmsor3"/>
        <w:rPr>
          <w:rFonts w:ascii="Arial" w:hAnsi="Arial" w:cs="Arial"/>
          <w:sz w:val="24"/>
          <w:szCs w:val="18"/>
        </w:rPr>
      </w:pPr>
      <w:r w:rsidRPr="00EC6963">
        <w:rPr>
          <w:rFonts w:ascii="Arial" w:hAnsi="Arial" w:cs="Arial"/>
          <w:sz w:val="24"/>
          <w:szCs w:val="18"/>
        </w:rPr>
        <w:t>TÁRSULÁSI   MEGÁLLAPODÁS</w:t>
      </w:r>
      <w:r w:rsidR="00A75B94">
        <w:rPr>
          <w:rFonts w:ascii="Arial" w:hAnsi="Arial" w:cs="Arial"/>
          <w:sz w:val="24"/>
          <w:szCs w:val="18"/>
        </w:rPr>
        <w:t>ÁNAK</w:t>
      </w:r>
    </w:p>
    <w:p w14:paraId="7A084253" w14:textId="7F773F17" w:rsidR="005E315F" w:rsidRDefault="00D1169F" w:rsidP="005E315F">
      <w:pPr>
        <w:jc w:val="center"/>
      </w:pPr>
      <w:r>
        <w:t>5</w:t>
      </w:r>
      <w:r w:rsidR="005E315F">
        <w:t>. számú MÓDOSÍTÁSA</w:t>
      </w:r>
    </w:p>
    <w:p w14:paraId="29E562DD" w14:textId="77777777" w:rsidR="005E315F" w:rsidRDefault="005E315F" w:rsidP="005E315F">
      <w:pPr>
        <w:jc w:val="center"/>
      </w:pPr>
    </w:p>
    <w:p w14:paraId="27E0C021" w14:textId="4459C7A2" w:rsidR="005E315F" w:rsidRDefault="00A75B94" w:rsidP="005E315F">
      <w:pPr>
        <w:jc w:val="both"/>
      </w:pPr>
      <w:r>
        <w:t>A Társulási Tanács a</w:t>
      </w:r>
      <w:r w:rsidR="005E315F">
        <w:t xml:space="preserve"> 20</w:t>
      </w:r>
      <w:r w:rsidR="00F519FD">
        <w:t>21</w:t>
      </w:r>
      <w:r w:rsidR="005E315F">
        <w:t xml:space="preserve">. </w:t>
      </w:r>
      <w:r w:rsidR="00F519FD">
        <w:t>december 17</w:t>
      </w:r>
      <w:r w:rsidR="005E315F">
        <w:t xml:space="preserve">. napján </w:t>
      </w:r>
      <w:r w:rsidR="00F519FD">
        <w:t xml:space="preserve">kelt </w:t>
      </w:r>
      <w:r w:rsidR="005E315F">
        <w:t>Balaton</w:t>
      </w:r>
      <w:r w:rsidR="00F519FD">
        <w:t xml:space="preserve">lellei Pénzügyi </w:t>
      </w:r>
      <w:r w:rsidR="005E315F">
        <w:t>Végrehajtási Társulás Társulási Megállapodását (</w:t>
      </w:r>
      <w:r w:rsidR="00D1169F">
        <w:t xml:space="preserve">a </w:t>
      </w:r>
      <w:r w:rsidR="005E315F">
        <w:t>továbbiakban: Megállapodás) a</w:t>
      </w:r>
      <w:r>
        <w:t xml:space="preserve">z alábbi rendelkezések </w:t>
      </w:r>
      <w:r w:rsidR="005E315F">
        <w:t xml:space="preserve">szerint módosítja: </w:t>
      </w:r>
    </w:p>
    <w:p w14:paraId="74377CFD" w14:textId="77777777" w:rsidR="005E315F" w:rsidRDefault="005E315F" w:rsidP="005E315F">
      <w:pPr>
        <w:jc w:val="both"/>
      </w:pPr>
    </w:p>
    <w:p w14:paraId="4462F3FA" w14:textId="77777777" w:rsidR="005E315F" w:rsidRDefault="005E315F" w:rsidP="005E315F">
      <w:pPr>
        <w:jc w:val="both"/>
      </w:pPr>
    </w:p>
    <w:p w14:paraId="23368E98" w14:textId="48C6AC23" w:rsidR="005E315F" w:rsidRPr="00CD6508" w:rsidRDefault="00A75B94" w:rsidP="00EC6963">
      <w:pPr>
        <w:pStyle w:val="Listaszerbekezds"/>
        <w:numPr>
          <w:ilvl w:val="0"/>
          <w:numId w:val="41"/>
        </w:numPr>
        <w:ind w:left="0" w:firstLine="0"/>
        <w:jc w:val="both"/>
        <w:rPr>
          <w:bCs/>
          <w:szCs w:val="22"/>
        </w:rPr>
      </w:pPr>
      <w:r>
        <w:t>A Társulási Megállapodás I.</w:t>
      </w:r>
      <w:r w:rsidR="00907586">
        <w:t xml:space="preserve"> </w:t>
      </w:r>
      <w:r>
        <w:t xml:space="preserve">fejezet 3. pontja </w:t>
      </w:r>
      <w:r w:rsidR="00D1169F">
        <w:t>Somogybabod Község Ö</w:t>
      </w:r>
      <w:r w:rsidR="00CD6508">
        <w:t>nkormányzatának 202</w:t>
      </w:r>
      <w:r w:rsidR="00D1169F">
        <w:t>3</w:t>
      </w:r>
      <w:r w:rsidR="00CD6508">
        <w:t>. 0</w:t>
      </w:r>
      <w:r w:rsidR="00D1169F">
        <w:t>3</w:t>
      </w:r>
      <w:r w:rsidR="00CD6508">
        <w:t>.</w:t>
      </w:r>
      <w:r w:rsidR="00EA5C3A">
        <w:t xml:space="preserve"> 01-vel a Társuláshoz történő csatlakozás</w:t>
      </w:r>
      <w:r>
        <w:t xml:space="preserve">a miatt </w:t>
      </w:r>
      <w:r w:rsidR="005E315F" w:rsidRPr="00CD6508">
        <w:rPr>
          <w:bCs/>
          <w:szCs w:val="22"/>
        </w:rPr>
        <w:t>az alábbiak szerint módosul:</w:t>
      </w:r>
    </w:p>
    <w:p w14:paraId="7F092FB6" w14:textId="77777777" w:rsidR="005E315F" w:rsidRDefault="005E315F" w:rsidP="005E315F">
      <w:pPr>
        <w:jc w:val="both"/>
        <w:rPr>
          <w:bCs/>
          <w:szCs w:val="22"/>
        </w:rPr>
      </w:pPr>
    </w:p>
    <w:p w14:paraId="09F3515F" w14:textId="77777777" w:rsidR="005E315F" w:rsidRDefault="005E315F" w:rsidP="005E315F">
      <w:pPr>
        <w:jc w:val="both"/>
        <w:rPr>
          <w:b/>
          <w:bCs/>
          <w:szCs w:val="22"/>
        </w:rPr>
      </w:pPr>
    </w:p>
    <w:p w14:paraId="56855305" w14:textId="49F18E10" w:rsidR="005E315F" w:rsidRPr="000E3CBA" w:rsidRDefault="005E315F" w:rsidP="005E315F">
      <w:pPr>
        <w:autoSpaceDE w:val="0"/>
        <w:autoSpaceDN w:val="0"/>
        <w:adjustRightInd w:val="0"/>
        <w:ind w:left="426"/>
        <w:jc w:val="both"/>
        <w:rPr>
          <w:i/>
          <w:iCs/>
        </w:rPr>
      </w:pPr>
      <w:r w:rsidRPr="000E3CBA">
        <w:rPr>
          <w:i/>
          <w:iCs/>
        </w:rPr>
        <w:t>„3.</w:t>
      </w:r>
      <w:r w:rsidR="00A75B94" w:rsidRPr="000E3CBA">
        <w:rPr>
          <w:i/>
          <w:iCs/>
        </w:rPr>
        <w:t xml:space="preserve"> </w:t>
      </w:r>
      <w:r w:rsidRPr="000E3CBA">
        <w:rPr>
          <w:i/>
          <w:iCs/>
        </w:rPr>
        <w:t>A Társulás tagjainak neve, székhelye, képviselője:</w:t>
      </w:r>
    </w:p>
    <w:p w14:paraId="53CED8C8" w14:textId="77777777" w:rsidR="005E315F" w:rsidRPr="00A75B94" w:rsidRDefault="005E315F" w:rsidP="005E315F">
      <w:pPr>
        <w:autoSpaceDE w:val="0"/>
        <w:autoSpaceDN w:val="0"/>
        <w:adjustRightInd w:val="0"/>
        <w:jc w:val="both"/>
        <w:rPr>
          <w:b/>
          <w:i/>
          <w:iCs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585"/>
        <w:gridCol w:w="2506"/>
        <w:gridCol w:w="1842"/>
        <w:gridCol w:w="1701"/>
      </w:tblGrid>
      <w:tr w:rsidR="005E315F" w:rsidRPr="00A75B94" w14:paraId="0CC3B869" w14:textId="77777777" w:rsidTr="000E3CBA">
        <w:trPr>
          <w:jc w:val="center"/>
        </w:trPr>
        <w:tc>
          <w:tcPr>
            <w:tcW w:w="3585" w:type="dxa"/>
          </w:tcPr>
          <w:p w14:paraId="502F202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A Társulás tagjai (Társult önkormányzatok)</w:t>
            </w:r>
          </w:p>
        </w:tc>
        <w:tc>
          <w:tcPr>
            <w:tcW w:w="2506" w:type="dxa"/>
          </w:tcPr>
          <w:p w14:paraId="3AF214A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Székhelye</w:t>
            </w:r>
          </w:p>
        </w:tc>
        <w:tc>
          <w:tcPr>
            <w:tcW w:w="1842" w:type="dxa"/>
          </w:tcPr>
          <w:p w14:paraId="740FE3DF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Képviselője/</w:t>
            </w:r>
          </w:p>
          <w:p w14:paraId="20A5D69A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Polgármester</w:t>
            </w:r>
          </w:p>
        </w:tc>
        <w:tc>
          <w:tcPr>
            <w:tcW w:w="1701" w:type="dxa"/>
          </w:tcPr>
          <w:p w14:paraId="1A460F40" w14:textId="779FFB46" w:rsidR="005E315F" w:rsidRPr="00A75B94" w:rsidRDefault="005E315F" w:rsidP="00A75B94">
            <w:pPr>
              <w:jc w:val="center"/>
              <w:rPr>
                <w:i/>
                <w:iCs/>
              </w:rPr>
            </w:pPr>
            <w:r w:rsidRPr="00A75B94">
              <w:rPr>
                <w:i/>
                <w:iCs/>
              </w:rPr>
              <w:t>Lakosságszám</w:t>
            </w:r>
            <w:r w:rsidR="00A75B94">
              <w:rPr>
                <w:i/>
                <w:iCs/>
              </w:rPr>
              <w:t xml:space="preserve"> 2022.01.01.</w:t>
            </w:r>
          </w:p>
        </w:tc>
      </w:tr>
      <w:tr w:rsidR="005E315F" w:rsidRPr="00A75B94" w14:paraId="5DC1221F" w14:textId="77777777" w:rsidTr="000E3CBA">
        <w:trPr>
          <w:jc w:val="center"/>
        </w:trPr>
        <w:tc>
          <w:tcPr>
            <w:tcW w:w="3585" w:type="dxa"/>
          </w:tcPr>
          <w:p w14:paraId="4B86436D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Balatonföldvár </w:t>
            </w:r>
            <w:r w:rsidRPr="00A75B94">
              <w:rPr>
                <w:i/>
                <w:iCs/>
              </w:rPr>
              <w:t xml:space="preserve">Város </w:t>
            </w:r>
          </w:p>
          <w:p w14:paraId="78D577AC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305D01D6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8623 Balatonföldvár,</w:t>
            </w:r>
          </w:p>
          <w:p w14:paraId="7B1C4E6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Petőfi S. u. 1.</w:t>
            </w:r>
          </w:p>
        </w:tc>
        <w:tc>
          <w:tcPr>
            <w:tcW w:w="1842" w:type="dxa"/>
          </w:tcPr>
          <w:p w14:paraId="07F983B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Holovits György </w:t>
            </w:r>
          </w:p>
          <w:p w14:paraId="0A3ECE56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Huba</w:t>
            </w:r>
          </w:p>
        </w:tc>
        <w:tc>
          <w:tcPr>
            <w:tcW w:w="1701" w:type="dxa"/>
          </w:tcPr>
          <w:p w14:paraId="267E7E54" w14:textId="34C1CB32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2 357</w:t>
            </w:r>
          </w:p>
        </w:tc>
      </w:tr>
      <w:tr w:rsidR="005E315F" w:rsidRPr="00A75B94" w14:paraId="408756A2" w14:textId="77777777" w:rsidTr="000E3CBA">
        <w:trPr>
          <w:jc w:val="center"/>
        </w:trPr>
        <w:tc>
          <w:tcPr>
            <w:tcW w:w="3585" w:type="dxa"/>
          </w:tcPr>
          <w:p w14:paraId="5546F5A6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Balatonöszöd</w:t>
            </w:r>
            <w:r w:rsidRPr="00A75B94">
              <w:rPr>
                <w:i/>
                <w:iCs/>
              </w:rPr>
              <w:t xml:space="preserve"> Község </w:t>
            </w:r>
          </w:p>
          <w:p w14:paraId="1E4ABAD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</w:t>
            </w:r>
          </w:p>
        </w:tc>
        <w:tc>
          <w:tcPr>
            <w:tcW w:w="2506" w:type="dxa"/>
          </w:tcPr>
          <w:p w14:paraId="33EECCA2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8637 Balatonőszöd,</w:t>
            </w:r>
          </w:p>
          <w:p w14:paraId="6B2D265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Szabadság u. 89.</w:t>
            </w:r>
          </w:p>
        </w:tc>
        <w:tc>
          <w:tcPr>
            <w:tcW w:w="1842" w:type="dxa"/>
          </w:tcPr>
          <w:p w14:paraId="3E258A83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Antal János</w:t>
            </w:r>
          </w:p>
        </w:tc>
        <w:tc>
          <w:tcPr>
            <w:tcW w:w="1701" w:type="dxa"/>
          </w:tcPr>
          <w:p w14:paraId="413F9D6E" w14:textId="2E236284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572</w:t>
            </w:r>
          </w:p>
        </w:tc>
      </w:tr>
      <w:tr w:rsidR="005E315F" w:rsidRPr="00A75B94" w14:paraId="3122767A" w14:textId="77777777" w:rsidTr="000E3CBA">
        <w:trPr>
          <w:jc w:val="center"/>
        </w:trPr>
        <w:tc>
          <w:tcPr>
            <w:tcW w:w="3585" w:type="dxa"/>
          </w:tcPr>
          <w:p w14:paraId="23135E3E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Balatonszárszó </w:t>
            </w:r>
            <w:r w:rsidRPr="00A75B94">
              <w:rPr>
                <w:i/>
                <w:iCs/>
              </w:rPr>
              <w:t>Nagyközség</w:t>
            </w:r>
          </w:p>
          <w:p w14:paraId="39133EC0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325B1781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8624 Balatonszárszó,</w:t>
            </w:r>
          </w:p>
          <w:p w14:paraId="6BA17BD7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Hősök tere 1.</w:t>
            </w:r>
          </w:p>
        </w:tc>
        <w:tc>
          <w:tcPr>
            <w:tcW w:w="1842" w:type="dxa"/>
          </w:tcPr>
          <w:p w14:paraId="2D18C7FD" w14:textId="57DF7516" w:rsidR="005E315F" w:rsidRPr="00A75B94" w:rsidRDefault="00AB2D94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Fekete János</w:t>
            </w:r>
            <w:r w:rsidR="005E315F" w:rsidRPr="00A75B94">
              <w:rPr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14:paraId="2ABD0981" w14:textId="099D106A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2 261</w:t>
            </w:r>
          </w:p>
        </w:tc>
      </w:tr>
      <w:tr w:rsidR="005E315F" w:rsidRPr="00A75B94" w14:paraId="0ABC357B" w14:textId="77777777" w:rsidTr="000E3CBA">
        <w:trPr>
          <w:jc w:val="center"/>
        </w:trPr>
        <w:tc>
          <w:tcPr>
            <w:tcW w:w="3585" w:type="dxa"/>
          </w:tcPr>
          <w:p w14:paraId="1227ED4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Balatonszemes</w:t>
            </w:r>
            <w:r w:rsidRPr="00A75B94">
              <w:rPr>
                <w:i/>
                <w:iCs/>
              </w:rPr>
              <w:t xml:space="preserve"> Község </w:t>
            </w:r>
          </w:p>
          <w:p w14:paraId="20C6972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7DA1B59D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8636 Balatonszemes,</w:t>
            </w:r>
          </w:p>
          <w:p w14:paraId="3FC1514E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Bajcsy –Zs. E. u. 23.</w:t>
            </w:r>
          </w:p>
        </w:tc>
        <w:tc>
          <w:tcPr>
            <w:tcW w:w="1842" w:type="dxa"/>
          </w:tcPr>
          <w:p w14:paraId="7658EE2E" w14:textId="614B6E01" w:rsidR="005E315F" w:rsidRPr="00A75B94" w:rsidRDefault="00565DB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Németh Kornélné</w:t>
            </w:r>
          </w:p>
        </w:tc>
        <w:tc>
          <w:tcPr>
            <w:tcW w:w="1701" w:type="dxa"/>
          </w:tcPr>
          <w:p w14:paraId="4CB65A8A" w14:textId="2135FD2A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1 849</w:t>
            </w:r>
          </w:p>
        </w:tc>
      </w:tr>
      <w:tr w:rsidR="005E315F" w:rsidRPr="00A75B94" w14:paraId="21056605" w14:textId="77777777" w:rsidTr="000E3CBA">
        <w:trPr>
          <w:jc w:val="center"/>
        </w:trPr>
        <w:tc>
          <w:tcPr>
            <w:tcW w:w="3585" w:type="dxa"/>
          </w:tcPr>
          <w:p w14:paraId="715C5EE3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Bálványos</w:t>
            </w:r>
            <w:r w:rsidRPr="00A75B94">
              <w:rPr>
                <w:i/>
                <w:iCs/>
              </w:rPr>
              <w:t xml:space="preserve"> Község </w:t>
            </w:r>
          </w:p>
          <w:p w14:paraId="7FB114EF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477D195F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8614 Bálványos,</w:t>
            </w:r>
          </w:p>
          <w:p w14:paraId="254337CA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L. u. 68.</w:t>
            </w:r>
          </w:p>
        </w:tc>
        <w:tc>
          <w:tcPr>
            <w:tcW w:w="1842" w:type="dxa"/>
          </w:tcPr>
          <w:p w14:paraId="1EC017E7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Sebestyén Gyula</w:t>
            </w:r>
          </w:p>
        </w:tc>
        <w:tc>
          <w:tcPr>
            <w:tcW w:w="1701" w:type="dxa"/>
          </w:tcPr>
          <w:p w14:paraId="4A61B263" w14:textId="43A915D8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625</w:t>
            </w:r>
          </w:p>
        </w:tc>
      </w:tr>
      <w:tr w:rsidR="005E315F" w:rsidRPr="00A75B94" w14:paraId="57A4F1DD" w14:textId="77777777" w:rsidTr="000E3CBA">
        <w:trPr>
          <w:jc w:val="center"/>
        </w:trPr>
        <w:tc>
          <w:tcPr>
            <w:tcW w:w="3585" w:type="dxa"/>
          </w:tcPr>
          <w:p w14:paraId="6727906D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Kereki </w:t>
            </w:r>
            <w:r w:rsidRPr="00A75B94">
              <w:rPr>
                <w:i/>
                <w:iCs/>
              </w:rPr>
              <w:t xml:space="preserve">Község </w:t>
            </w:r>
          </w:p>
          <w:p w14:paraId="73DC91CB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6FD1FDA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8618 Kereki,</w:t>
            </w:r>
          </w:p>
          <w:p w14:paraId="65FDA319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Petőfi S. u. 64. </w:t>
            </w:r>
          </w:p>
        </w:tc>
        <w:tc>
          <w:tcPr>
            <w:tcW w:w="1842" w:type="dxa"/>
          </w:tcPr>
          <w:p w14:paraId="4E66DA6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Csicsai László Viktor</w:t>
            </w:r>
          </w:p>
        </w:tc>
        <w:tc>
          <w:tcPr>
            <w:tcW w:w="1701" w:type="dxa"/>
          </w:tcPr>
          <w:p w14:paraId="5AD5D04D" w14:textId="72F4B648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543</w:t>
            </w:r>
          </w:p>
        </w:tc>
      </w:tr>
      <w:tr w:rsidR="005E315F" w:rsidRPr="00A75B94" w14:paraId="10BEA4D7" w14:textId="77777777" w:rsidTr="000E3CBA">
        <w:trPr>
          <w:jc w:val="center"/>
        </w:trPr>
        <w:tc>
          <w:tcPr>
            <w:tcW w:w="3585" w:type="dxa"/>
          </w:tcPr>
          <w:p w14:paraId="6DDF879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Kőröshegy</w:t>
            </w:r>
            <w:r w:rsidRPr="00A75B94">
              <w:rPr>
                <w:i/>
                <w:iCs/>
              </w:rPr>
              <w:t xml:space="preserve"> Község </w:t>
            </w:r>
          </w:p>
          <w:p w14:paraId="3361CA0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49905977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8617 Kőröshegy,</w:t>
            </w:r>
          </w:p>
          <w:p w14:paraId="41C50BCA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Petőfi S. u. 71.</w:t>
            </w:r>
          </w:p>
        </w:tc>
        <w:tc>
          <w:tcPr>
            <w:tcW w:w="1842" w:type="dxa"/>
          </w:tcPr>
          <w:p w14:paraId="3F620AE4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Marczali Tamás</w:t>
            </w:r>
          </w:p>
        </w:tc>
        <w:tc>
          <w:tcPr>
            <w:tcW w:w="1701" w:type="dxa"/>
          </w:tcPr>
          <w:p w14:paraId="2F48A3BF" w14:textId="4E8A48FC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1 433</w:t>
            </w:r>
          </w:p>
        </w:tc>
      </w:tr>
      <w:tr w:rsidR="005E315F" w:rsidRPr="00A75B94" w14:paraId="6E48B338" w14:textId="77777777" w:rsidTr="000E3CBA">
        <w:trPr>
          <w:jc w:val="center"/>
        </w:trPr>
        <w:tc>
          <w:tcPr>
            <w:tcW w:w="3585" w:type="dxa"/>
          </w:tcPr>
          <w:p w14:paraId="7CC68665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Kötcse </w:t>
            </w:r>
            <w:r w:rsidRPr="00A75B94">
              <w:rPr>
                <w:i/>
                <w:iCs/>
              </w:rPr>
              <w:t xml:space="preserve">Község </w:t>
            </w:r>
          </w:p>
          <w:p w14:paraId="671EDD0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26125DFD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8627 Kötcse,</w:t>
            </w:r>
          </w:p>
          <w:p w14:paraId="29AC83D6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L. u. 2.</w:t>
            </w:r>
          </w:p>
        </w:tc>
        <w:tc>
          <w:tcPr>
            <w:tcW w:w="1842" w:type="dxa"/>
          </w:tcPr>
          <w:p w14:paraId="5A4A62CF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Dr. Feledy Gyula</w:t>
            </w:r>
          </w:p>
        </w:tc>
        <w:tc>
          <w:tcPr>
            <w:tcW w:w="1701" w:type="dxa"/>
          </w:tcPr>
          <w:p w14:paraId="72BD96A2" w14:textId="2292FBBA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536</w:t>
            </w:r>
          </w:p>
        </w:tc>
      </w:tr>
      <w:tr w:rsidR="005E315F" w:rsidRPr="00A75B94" w14:paraId="248D107E" w14:textId="77777777" w:rsidTr="000E3CBA">
        <w:trPr>
          <w:jc w:val="center"/>
        </w:trPr>
        <w:tc>
          <w:tcPr>
            <w:tcW w:w="3585" w:type="dxa"/>
          </w:tcPr>
          <w:p w14:paraId="76105A9C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Nagycsepely</w:t>
            </w:r>
            <w:r w:rsidRPr="00A75B94">
              <w:rPr>
                <w:i/>
                <w:iCs/>
              </w:rPr>
              <w:t xml:space="preserve"> Község </w:t>
            </w:r>
          </w:p>
          <w:p w14:paraId="6C7108D5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476CBE74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8628 Nagycsepely,</w:t>
            </w:r>
          </w:p>
          <w:p w14:paraId="31D33159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L. u. 17.</w:t>
            </w:r>
          </w:p>
        </w:tc>
        <w:tc>
          <w:tcPr>
            <w:tcW w:w="1842" w:type="dxa"/>
          </w:tcPr>
          <w:p w14:paraId="0E18E892" w14:textId="01A3FAC5" w:rsidR="005E315F" w:rsidRPr="00A75B94" w:rsidRDefault="00356F7D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Zsiga Zita</w:t>
            </w:r>
          </w:p>
        </w:tc>
        <w:tc>
          <w:tcPr>
            <w:tcW w:w="1701" w:type="dxa"/>
          </w:tcPr>
          <w:p w14:paraId="6C9ED638" w14:textId="3F6E72C6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386</w:t>
            </w:r>
          </w:p>
        </w:tc>
      </w:tr>
      <w:tr w:rsidR="005E315F" w:rsidRPr="00A75B94" w14:paraId="68E13CEF" w14:textId="77777777" w:rsidTr="000E3CBA">
        <w:trPr>
          <w:jc w:val="center"/>
        </w:trPr>
        <w:tc>
          <w:tcPr>
            <w:tcW w:w="3585" w:type="dxa"/>
          </w:tcPr>
          <w:p w14:paraId="52BE65D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Pusztaszemes </w:t>
            </w:r>
            <w:r w:rsidRPr="00A75B94">
              <w:rPr>
                <w:i/>
                <w:iCs/>
              </w:rPr>
              <w:t xml:space="preserve">Község </w:t>
            </w:r>
          </w:p>
          <w:p w14:paraId="6D5618E3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1B059B40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8619 Pusztaszemes,</w:t>
            </w:r>
          </w:p>
          <w:p w14:paraId="4121B78C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L. u. 53.</w:t>
            </w:r>
          </w:p>
        </w:tc>
        <w:tc>
          <w:tcPr>
            <w:tcW w:w="1842" w:type="dxa"/>
          </w:tcPr>
          <w:p w14:paraId="458B52C5" w14:textId="759CAB2E" w:rsidR="005E315F" w:rsidRPr="00A75B94" w:rsidRDefault="00356F7D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Csicsa Dániel</w:t>
            </w:r>
          </w:p>
        </w:tc>
        <w:tc>
          <w:tcPr>
            <w:tcW w:w="1701" w:type="dxa"/>
          </w:tcPr>
          <w:p w14:paraId="0CF33266" w14:textId="497C64BE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426</w:t>
            </w:r>
          </w:p>
        </w:tc>
      </w:tr>
      <w:tr w:rsidR="005E315F" w:rsidRPr="00A75B94" w14:paraId="269B4692" w14:textId="77777777" w:rsidTr="000E3CBA">
        <w:trPr>
          <w:jc w:val="center"/>
        </w:trPr>
        <w:tc>
          <w:tcPr>
            <w:tcW w:w="3585" w:type="dxa"/>
          </w:tcPr>
          <w:p w14:paraId="23EB7A6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Szántód </w:t>
            </w:r>
            <w:r w:rsidRPr="00A75B94">
              <w:rPr>
                <w:i/>
                <w:iCs/>
              </w:rPr>
              <w:t xml:space="preserve">Község </w:t>
            </w:r>
          </w:p>
          <w:p w14:paraId="1BC3E2F7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44E6E8E2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8622 Szántód,</w:t>
            </w:r>
          </w:p>
          <w:p w14:paraId="6981070E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Iskola u. 9.</w:t>
            </w:r>
          </w:p>
        </w:tc>
        <w:tc>
          <w:tcPr>
            <w:tcW w:w="1842" w:type="dxa"/>
          </w:tcPr>
          <w:p w14:paraId="15F8A5F1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Vizvári Attila</w:t>
            </w:r>
          </w:p>
        </w:tc>
        <w:tc>
          <w:tcPr>
            <w:tcW w:w="1701" w:type="dxa"/>
          </w:tcPr>
          <w:p w14:paraId="7F02B9B5" w14:textId="4862D26A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687</w:t>
            </w:r>
          </w:p>
        </w:tc>
      </w:tr>
      <w:tr w:rsidR="005E315F" w:rsidRPr="00A75B94" w14:paraId="5AB8CF6C" w14:textId="77777777" w:rsidTr="000E3CBA">
        <w:trPr>
          <w:jc w:val="center"/>
        </w:trPr>
        <w:tc>
          <w:tcPr>
            <w:tcW w:w="3585" w:type="dxa"/>
          </w:tcPr>
          <w:p w14:paraId="2DEF2595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Szólád</w:t>
            </w:r>
            <w:r w:rsidRPr="00A75B94">
              <w:rPr>
                <w:i/>
                <w:iCs/>
              </w:rPr>
              <w:t xml:space="preserve"> Község</w:t>
            </w:r>
          </w:p>
          <w:p w14:paraId="4A81971A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688E8F58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8625 Szólád,</w:t>
            </w:r>
          </w:p>
          <w:p w14:paraId="401E0713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L. u. 32.</w:t>
            </w:r>
          </w:p>
        </w:tc>
        <w:tc>
          <w:tcPr>
            <w:tcW w:w="1842" w:type="dxa"/>
          </w:tcPr>
          <w:p w14:paraId="5B023127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Rózsás Elemér</w:t>
            </w:r>
          </w:p>
        </w:tc>
        <w:tc>
          <w:tcPr>
            <w:tcW w:w="1701" w:type="dxa"/>
          </w:tcPr>
          <w:p w14:paraId="7E24896B" w14:textId="321EBEE6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576</w:t>
            </w:r>
          </w:p>
        </w:tc>
      </w:tr>
      <w:tr w:rsidR="005E315F" w:rsidRPr="00A75B94" w14:paraId="295FDABD" w14:textId="77777777" w:rsidTr="000E3CBA">
        <w:trPr>
          <w:jc w:val="center"/>
        </w:trPr>
        <w:tc>
          <w:tcPr>
            <w:tcW w:w="3585" w:type="dxa"/>
          </w:tcPr>
          <w:p w14:paraId="7EFA3E51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>Teleki</w:t>
            </w:r>
            <w:r w:rsidRPr="00A75B94">
              <w:rPr>
                <w:i/>
                <w:iCs/>
              </w:rPr>
              <w:t xml:space="preserve"> Község </w:t>
            </w:r>
          </w:p>
          <w:p w14:paraId="6135B2B1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64152783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8626 Teleki, </w:t>
            </w:r>
          </w:p>
          <w:p w14:paraId="1A99A60F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Rákóczi u. 49.</w:t>
            </w:r>
          </w:p>
        </w:tc>
        <w:tc>
          <w:tcPr>
            <w:tcW w:w="1842" w:type="dxa"/>
          </w:tcPr>
          <w:p w14:paraId="13843C4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Hári László István</w:t>
            </w:r>
          </w:p>
        </w:tc>
        <w:tc>
          <w:tcPr>
            <w:tcW w:w="1701" w:type="dxa"/>
          </w:tcPr>
          <w:p w14:paraId="53095DC9" w14:textId="0D675CD3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228</w:t>
            </w:r>
          </w:p>
        </w:tc>
      </w:tr>
      <w:tr w:rsidR="005E315F" w:rsidRPr="00A75B94" w14:paraId="4DF23AEC" w14:textId="77777777" w:rsidTr="000E3CBA">
        <w:trPr>
          <w:jc w:val="center"/>
        </w:trPr>
        <w:tc>
          <w:tcPr>
            <w:tcW w:w="3585" w:type="dxa"/>
          </w:tcPr>
          <w:p w14:paraId="5D573BA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  <w:caps/>
              </w:rPr>
              <w:t xml:space="preserve">Balatonlelle </w:t>
            </w:r>
            <w:r w:rsidRPr="00A75B94">
              <w:rPr>
                <w:i/>
                <w:iCs/>
              </w:rPr>
              <w:t>Város</w:t>
            </w:r>
          </w:p>
          <w:p w14:paraId="7698824E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53CBE837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8638 Balatonlelle,</w:t>
            </w:r>
          </w:p>
          <w:p w14:paraId="509865D0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Petőfi S. u. 2.</w:t>
            </w:r>
          </w:p>
        </w:tc>
        <w:tc>
          <w:tcPr>
            <w:tcW w:w="1842" w:type="dxa"/>
          </w:tcPr>
          <w:p w14:paraId="0186C29E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Kenéz István</w:t>
            </w:r>
          </w:p>
        </w:tc>
        <w:tc>
          <w:tcPr>
            <w:tcW w:w="1701" w:type="dxa"/>
          </w:tcPr>
          <w:p w14:paraId="29E4EA03" w14:textId="400A89D7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4 926</w:t>
            </w:r>
          </w:p>
        </w:tc>
      </w:tr>
      <w:tr w:rsidR="005E315F" w:rsidRPr="00A75B94" w14:paraId="454367D3" w14:textId="77777777" w:rsidTr="000E3CBA">
        <w:trPr>
          <w:jc w:val="center"/>
        </w:trPr>
        <w:tc>
          <w:tcPr>
            <w:tcW w:w="3585" w:type="dxa"/>
          </w:tcPr>
          <w:p w14:paraId="60CB602A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BALATONBOGLÁR Város</w:t>
            </w:r>
          </w:p>
          <w:p w14:paraId="7535071E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0E5EFE44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8630 Balatonboglár, </w:t>
            </w:r>
          </w:p>
          <w:p w14:paraId="6D4D2DA0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Erzsébet u. 11.</w:t>
            </w:r>
          </w:p>
        </w:tc>
        <w:tc>
          <w:tcPr>
            <w:tcW w:w="1842" w:type="dxa"/>
          </w:tcPr>
          <w:p w14:paraId="44DC326F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Mészáros Miklós</w:t>
            </w:r>
          </w:p>
        </w:tc>
        <w:tc>
          <w:tcPr>
            <w:tcW w:w="1701" w:type="dxa"/>
          </w:tcPr>
          <w:p w14:paraId="4E87A7F6" w14:textId="6A625869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5 685</w:t>
            </w:r>
          </w:p>
        </w:tc>
      </w:tr>
      <w:tr w:rsidR="005E315F" w:rsidRPr="00A75B94" w14:paraId="7FCFFB01" w14:textId="77777777" w:rsidTr="000E3CBA">
        <w:trPr>
          <w:jc w:val="center"/>
        </w:trPr>
        <w:tc>
          <w:tcPr>
            <w:tcW w:w="3585" w:type="dxa"/>
          </w:tcPr>
          <w:p w14:paraId="45F2F33A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BALATONENDRÉD Község </w:t>
            </w:r>
            <w:r w:rsidRPr="00A75B94">
              <w:rPr>
                <w:i/>
                <w:iCs/>
              </w:rPr>
              <w:br/>
              <w:t>Önkormányzat Képviselő-testülete</w:t>
            </w:r>
          </w:p>
        </w:tc>
        <w:tc>
          <w:tcPr>
            <w:tcW w:w="2506" w:type="dxa"/>
          </w:tcPr>
          <w:p w14:paraId="1469CF4A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8613 Balatonendréd, </w:t>
            </w:r>
          </w:p>
          <w:p w14:paraId="3A420DD8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Fő u. 75.</w:t>
            </w:r>
          </w:p>
        </w:tc>
        <w:tc>
          <w:tcPr>
            <w:tcW w:w="1842" w:type="dxa"/>
          </w:tcPr>
          <w:p w14:paraId="1319E7A5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Késmárki Tibor</w:t>
            </w:r>
          </w:p>
        </w:tc>
        <w:tc>
          <w:tcPr>
            <w:tcW w:w="1701" w:type="dxa"/>
          </w:tcPr>
          <w:p w14:paraId="63D8660D" w14:textId="560AEF3E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1 369</w:t>
            </w:r>
          </w:p>
        </w:tc>
      </w:tr>
      <w:tr w:rsidR="005E315F" w:rsidRPr="00A75B94" w14:paraId="5A046D18" w14:textId="77777777" w:rsidTr="000E3CBA">
        <w:trPr>
          <w:jc w:val="center"/>
        </w:trPr>
        <w:tc>
          <w:tcPr>
            <w:tcW w:w="3585" w:type="dxa"/>
          </w:tcPr>
          <w:p w14:paraId="4C750779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NAGYBERÉNY Község </w:t>
            </w:r>
          </w:p>
          <w:p w14:paraId="40AC7DA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345D618F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8656 Nagyberény,</w:t>
            </w:r>
          </w:p>
          <w:p w14:paraId="7D748862" w14:textId="77777777" w:rsidR="005E315F" w:rsidRPr="00A75B94" w:rsidRDefault="005E315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Fő u. 12.</w:t>
            </w:r>
          </w:p>
        </w:tc>
        <w:tc>
          <w:tcPr>
            <w:tcW w:w="1842" w:type="dxa"/>
          </w:tcPr>
          <w:p w14:paraId="7AA104D8" w14:textId="77777777" w:rsidR="005E315F" w:rsidRPr="00A75B94" w:rsidRDefault="005E315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Tóth András Károly</w:t>
            </w:r>
          </w:p>
        </w:tc>
        <w:tc>
          <w:tcPr>
            <w:tcW w:w="1701" w:type="dxa"/>
          </w:tcPr>
          <w:p w14:paraId="0E43CC61" w14:textId="7CB7B9BB" w:rsidR="005E315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1 370</w:t>
            </w:r>
          </w:p>
        </w:tc>
      </w:tr>
      <w:tr w:rsidR="00F71A21" w:rsidRPr="00A75B94" w14:paraId="40CAF5C0" w14:textId="77777777" w:rsidTr="000E3CBA">
        <w:trPr>
          <w:jc w:val="center"/>
        </w:trPr>
        <w:tc>
          <w:tcPr>
            <w:tcW w:w="3585" w:type="dxa"/>
          </w:tcPr>
          <w:p w14:paraId="0C2126F7" w14:textId="77777777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LÁTRÁNY Község</w:t>
            </w:r>
          </w:p>
          <w:p w14:paraId="485E3680" w14:textId="36ADD090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615DAD28" w14:textId="48C7D9EF" w:rsidR="00F71A21" w:rsidRPr="00A75B94" w:rsidRDefault="005D2A92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8681 Látrány, Rákóczi u. 69.</w:t>
            </w:r>
          </w:p>
        </w:tc>
        <w:tc>
          <w:tcPr>
            <w:tcW w:w="1842" w:type="dxa"/>
          </w:tcPr>
          <w:p w14:paraId="61C8BD82" w14:textId="1972E32B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Kelemen Ferenc</w:t>
            </w:r>
          </w:p>
        </w:tc>
        <w:tc>
          <w:tcPr>
            <w:tcW w:w="1701" w:type="dxa"/>
          </w:tcPr>
          <w:p w14:paraId="6D1B063B" w14:textId="33A169AE" w:rsidR="00F71A21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1 418</w:t>
            </w:r>
          </w:p>
        </w:tc>
      </w:tr>
      <w:tr w:rsidR="00F71A21" w:rsidRPr="00A75B94" w14:paraId="03058DC9" w14:textId="77777777" w:rsidTr="000E3CBA">
        <w:trPr>
          <w:jc w:val="center"/>
        </w:trPr>
        <w:tc>
          <w:tcPr>
            <w:tcW w:w="3585" w:type="dxa"/>
          </w:tcPr>
          <w:p w14:paraId="7908D31E" w14:textId="4A888539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lastRenderedPageBreak/>
              <w:t>SOMOGYTÚR</w:t>
            </w:r>
          </w:p>
          <w:p w14:paraId="3D23620F" w14:textId="0EC6BB37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1175BFBB" w14:textId="69F41EA2" w:rsidR="00F71A21" w:rsidRPr="00A75B94" w:rsidRDefault="005D2A92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8683 Somogytúr, Árpád u. 34.</w:t>
            </w:r>
          </w:p>
        </w:tc>
        <w:tc>
          <w:tcPr>
            <w:tcW w:w="1842" w:type="dxa"/>
          </w:tcPr>
          <w:p w14:paraId="6D491A16" w14:textId="2C543E77" w:rsidR="00F71A21" w:rsidRPr="00A75B94" w:rsidRDefault="009075BC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Takács János</w:t>
            </w:r>
          </w:p>
        </w:tc>
        <w:tc>
          <w:tcPr>
            <w:tcW w:w="1701" w:type="dxa"/>
          </w:tcPr>
          <w:p w14:paraId="287A9DD4" w14:textId="3B22054C" w:rsidR="00F71A21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465</w:t>
            </w:r>
          </w:p>
        </w:tc>
      </w:tr>
      <w:tr w:rsidR="00F71A21" w:rsidRPr="00A75B94" w14:paraId="61E681A6" w14:textId="77777777" w:rsidTr="000E3CBA">
        <w:trPr>
          <w:jc w:val="center"/>
        </w:trPr>
        <w:tc>
          <w:tcPr>
            <w:tcW w:w="3585" w:type="dxa"/>
          </w:tcPr>
          <w:p w14:paraId="406B1B24" w14:textId="11CD1C9A" w:rsidR="009075BC" w:rsidRPr="00A75B94" w:rsidRDefault="009075BC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BUZSÁK</w:t>
            </w:r>
          </w:p>
          <w:p w14:paraId="254ECE0F" w14:textId="36ED15D3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5B43C973" w14:textId="0BACDD36" w:rsidR="00F71A21" w:rsidRPr="00A75B94" w:rsidRDefault="005D2A92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 xml:space="preserve">8695 </w:t>
            </w:r>
            <w:proofErr w:type="gramStart"/>
            <w:r w:rsidRPr="00A75B94">
              <w:rPr>
                <w:i/>
                <w:iCs/>
              </w:rPr>
              <w:t>Buzsák,  Fő</w:t>
            </w:r>
            <w:proofErr w:type="gramEnd"/>
            <w:r w:rsidRPr="00A75B94">
              <w:rPr>
                <w:i/>
                <w:iCs/>
              </w:rPr>
              <w:t xml:space="preserve"> tér 1.</w:t>
            </w:r>
          </w:p>
        </w:tc>
        <w:tc>
          <w:tcPr>
            <w:tcW w:w="1842" w:type="dxa"/>
          </w:tcPr>
          <w:p w14:paraId="52941CDD" w14:textId="7169ACE6" w:rsidR="00F71A21" w:rsidRPr="00A75B94" w:rsidRDefault="009075BC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Kara Lajos</w:t>
            </w:r>
          </w:p>
        </w:tc>
        <w:tc>
          <w:tcPr>
            <w:tcW w:w="1701" w:type="dxa"/>
          </w:tcPr>
          <w:p w14:paraId="17242D31" w14:textId="02D9168D" w:rsidR="00F71A21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1 579</w:t>
            </w:r>
          </w:p>
        </w:tc>
      </w:tr>
      <w:tr w:rsidR="00F71A21" w:rsidRPr="00A75B94" w14:paraId="6BE811AE" w14:textId="77777777" w:rsidTr="000E3CBA">
        <w:trPr>
          <w:jc w:val="center"/>
        </w:trPr>
        <w:tc>
          <w:tcPr>
            <w:tcW w:w="3585" w:type="dxa"/>
          </w:tcPr>
          <w:p w14:paraId="6ACCADCF" w14:textId="1334E9FA" w:rsidR="009075BC" w:rsidRPr="00A75B94" w:rsidRDefault="009075BC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SZŐLŐSGYÖRÖK</w:t>
            </w:r>
          </w:p>
          <w:p w14:paraId="12F368F4" w14:textId="7E1AF241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1F0E157C" w14:textId="3F0E8970" w:rsidR="00F71A21" w:rsidRPr="00A75B94" w:rsidRDefault="005D2A92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8692 Szőlősgyörök, Petőfi u. 48.</w:t>
            </w:r>
          </w:p>
        </w:tc>
        <w:tc>
          <w:tcPr>
            <w:tcW w:w="1842" w:type="dxa"/>
          </w:tcPr>
          <w:p w14:paraId="7A5AFC67" w14:textId="1B8F0B1F" w:rsidR="00F71A21" w:rsidRPr="00A75B94" w:rsidRDefault="00BE5FF4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Klotz Péter</w:t>
            </w:r>
          </w:p>
        </w:tc>
        <w:tc>
          <w:tcPr>
            <w:tcW w:w="1701" w:type="dxa"/>
          </w:tcPr>
          <w:p w14:paraId="0F91EAC4" w14:textId="2CF43819" w:rsidR="00F71A21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1 359</w:t>
            </w:r>
          </w:p>
        </w:tc>
      </w:tr>
      <w:tr w:rsidR="00F71A21" w:rsidRPr="00A75B94" w14:paraId="1FC8C21C" w14:textId="77777777" w:rsidTr="000E3CBA">
        <w:trPr>
          <w:jc w:val="center"/>
        </w:trPr>
        <w:tc>
          <w:tcPr>
            <w:tcW w:w="3585" w:type="dxa"/>
          </w:tcPr>
          <w:p w14:paraId="085C942D" w14:textId="68BAA1BC" w:rsidR="009075BC" w:rsidRPr="00A75B94" w:rsidRDefault="009075BC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ORDACSEHI</w:t>
            </w:r>
          </w:p>
          <w:p w14:paraId="67124A54" w14:textId="4934C454" w:rsidR="00F71A21" w:rsidRPr="00A75B94" w:rsidRDefault="00F71A21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43BA70ED" w14:textId="25DD0383" w:rsidR="00F71A21" w:rsidRPr="00A75B94" w:rsidRDefault="005D2A92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8635 Ordacsehi, Fő u. 54.</w:t>
            </w:r>
          </w:p>
        </w:tc>
        <w:tc>
          <w:tcPr>
            <w:tcW w:w="1842" w:type="dxa"/>
          </w:tcPr>
          <w:p w14:paraId="628B09F7" w14:textId="30CA7D5C" w:rsidR="00F71A21" w:rsidRPr="00A75B94" w:rsidRDefault="00BE5FF4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Horváth Gyula</w:t>
            </w:r>
          </w:p>
        </w:tc>
        <w:tc>
          <w:tcPr>
            <w:tcW w:w="1701" w:type="dxa"/>
          </w:tcPr>
          <w:p w14:paraId="0B0A28B8" w14:textId="7CDC37FB" w:rsidR="00F71A21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879</w:t>
            </w:r>
          </w:p>
        </w:tc>
      </w:tr>
      <w:tr w:rsidR="00D1169F" w:rsidRPr="00A75B94" w14:paraId="679C0A8F" w14:textId="77777777" w:rsidTr="000E3CBA">
        <w:trPr>
          <w:jc w:val="center"/>
        </w:trPr>
        <w:tc>
          <w:tcPr>
            <w:tcW w:w="3585" w:type="dxa"/>
          </w:tcPr>
          <w:p w14:paraId="51756DD8" w14:textId="77777777" w:rsidR="00D1169F" w:rsidRPr="00A75B94" w:rsidRDefault="00D1169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SOMOGYBABOD</w:t>
            </w:r>
          </w:p>
          <w:p w14:paraId="4C7C1DB8" w14:textId="29DC0227" w:rsidR="00D1169F" w:rsidRPr="00A75B94" w:rsidRDefault="00D1169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Önkormányzat Képviselő-testülete</w:t>
            </w:r>
          </w:p>
        </w:tc>
        <w:tc>
          <w:tcPr>
            <w:tcW w:w="2506" w:type="dxa"/>
          </w:tcPr>
          <w:p w14:paraId="29C5DE67" w14:textId="77777777" w:rsidR="00D1169F" w:rsidRPr="00A75B94" w:rsidRDefault="00D1169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8684 Somogybabod,</w:t>
            </w:r>
          </w:p>
          <w:p w14:paraId="508CF994" w14:textId="320A7379" w:rsidR="00D1169F" w:rsidRPr="00A75B94" w:rsidRDefault="00D1169F" w:rsidP="0023360F">
            <w:pPr>
              <w:jc w:val="both"/>
              <w:rPr>
                <w:i/>
                <w:iCs/>
              </w:rPr>
            </w:pPr>
            <w:r w:rsidRPr="00A75B94">
              <w:rPr>
                <w:i/>
                <w:iCs/>
              </w:rPr>
              <w:t>Kossuth u. 51.</w:t>
            </w:r>
          </w:p>
        </w:tc>
        <w:tc>
          <w:tcPr>
            <w:tcW w:w="1842" w:type="dxa"/>
          </w:tcPr>
          <w:p w14:paraId="4B4F8585" w14:textId="47DA053A" w:rsidR="00D1169F" w:rsidRPr="00A75B94" w:rsidRDefault="00D1169F" w:rsidP="0023360F">
            <w:pPr>
              <w:rPr>
                <w:i/>
                <w:iCs/>
              </w:rPr>
            </w:pPr>
            <w:r w:rsidRPr="00A75B94">
              <w:rPr>
                <w:i/>
                <w:iCs/>
              </w:rPr>
              <w:t>Káldi László</w:t>
            </w:r>
          </w:p>
        </w:tc>
        <w:tc>
          <w:tcPr>
            <w:tcW w:w="1701" w:type="dxa"/>
          </w:tcPr>
          <w:p w14:paraId="44C22897" w14:textId="09C5899F" w:rsidR="00D1169F" w:rsidRPr="00A75B94" w:rsidRDefault="00F519FD" w:rsidP="0023360F">
            <w:pPr>
              <w:jc w:val="right"/>
              <w:rPr>
                <w:i/>
                <w:iCs/>
              </w:rPr>
            </w:pPr>
            <w:r w:rsidRPr="00A75B94">
              <w:rPr>
                <w:i/>
                <w:iCs/>
              </w:rPr>
              <w:t>475</w:t>
            </w:r>
          </w:p>
        </w:tc>
      </w:tr>
    </w:tbl>
    <w:p w14:paraId="76DA12F9" w14:textId="77777777" w:rsidR="005E315F" w:rsidRDefault="005E315F" w:rsidP="005E315F">
      <w:pPr>
        <w:jc w:val="both"/>
        <w:rPr>
          <w:bCs/>
          <w:szCs w:val="22"/>
        </w:rPr>
      </w:pPr>
    </w:p>
    <w:p w14:paraId="2716D1D2" w14:textId="77777777" w:rsidR="005E315F" w:rsidRDefault="005E315F" w:rsidP="002407E7">
      <w:pPr>
        <w:jc w:val="both"/>
        <w:rPr>
          <w:bCs/>
          <w:szCs w:val="22"/>
        </w:rPr>
      </w:pPr>
    </w:p>
    <w:p w14:paraId="45CF3222" w14:textId="058A886A" w:rsidR="00AF7A00" w:rsidRPr="00907586" w:rsidRDefault="00A75B94" w:rsidP="002407E7">
      <w:pPr>
        <w:pStyle w:val="Listaszerbekezds"/>
        <w:numPr>
          <w:ilvl w:val="0"/>
          <w:numId w:val="41"/>
        </w:numPr>
        <w:ind w:left="426" w:hanging="426"/>
        <w:jc w:val="both"/>
        <w:rPr>
          <w:szCs w:val="22"/>
        </w:rPr>
      </w:pPr>
      <w:r w:rsidRPr="00907586">
        <w:rPr>
          <w:szCs w:val="22"/>
        </w:rPr>
        <w:t>A T</w:t>
      </w:r>
      <w:r w:rsidR="00AF7A00" w:rsidRPr="00907586">
        <w:rPr>
          <w:szCs w:val="22"/>
        </w:rPr>
        <w:t xml:space="preserve">ársulási Megállapodás </w:t>
      </w:r>
      <w:r w:rsidRPr="00907586">
        <w:rPr>
          <w:szCs w:val="22"/>
        </w:rPr>
        <w:t xml:space="preserve">III. fejezet 6. pontjának (4) bekezdése </w:t>
      </w:r>
      <w:r w:rsidR="00907586" w:rsidRPr="00907586">
        <w:rPr>
          <w:szCs w:val="22"/>
        </w:rPr>
        <w:t>helyébe az alábbi rendelkezés lép</w:t>
      </w:r>
      <w:r w:rsidRPr="00907586">
        <w:rPr>
          <w:szCs w:val="22"/>
        </w:rPr>
        <w:t>:</w:t>
      </w:r>
    </w:p>
    <w:p w14:paraId="42CC2692" w14:textId="77777777" w:rsidR="00AF7A00" w:rsidRDefault="00AF7A00" w:rsidP="002407E7">
      <w:pPr>
        <w:autoSpaceDE w:val="0"/>
        <w:autoSpaceDN w:val="0"/>
        <w:adjustRightInd w:val="0"/>
        <w:ind w:left="1260"/>
        <w:jc w:val="both"/>
        <w:rPr>
          <w:b/>
          <w:sz w:val="28"/>
        </w:rPr>
      </w:pPr>
    </w:p>
    <w:p w14:paraId="6349AF8E" w14:textId="5BA4E9C3" w:rsidR="00AF7A00" w:rsidRPr="00907586" w:rsidRDefault="00907586" w:rsidP="002407E7">
      <w:pPr>
        <w:ind w:left="486"/>
        <w:jc w:val="both"/>
        <w:rPr>
          <w:i/>
          <w:iCs/>
        </w:rPr>
      </w:pPr>
      <w:r>
        <w:rPr>
          <w:i/>
          <w:iCs/>
        </w:rPr>
        <w:t xml:space="preserve">„(4) </w:t>
      </w:r>
      <w:r w:rsidR="00AF7A00" w:rsidRPr="00907586">
        <w:rPr>
          <w:i/>
          <w:iCs/>
        </w:rPr>
        <w:t>A határozatban ki kell mondani</w:t>
      </w:r>
      <w:r>
        <w:rPr>
          <w:i/>
          <w:iCs/>
        </w:rPr>
        <w:t xml:space="preserve"> a Társuláshoz történő csatlakozás szándékát.</w:t>
      </w:r>
      <w:r w:rsidR="002407E7">
        <w:rPr>
          <w:i/>
          <w:iCs/>
        </w:rPr>
        <w:t>”</w:t>
      </w:r>
    </w:p>
    <w:p w14:paraId="0A151A95" w14:textId="479E1201" w:rsidR="00AF7A00" w:rsidRDefault="00AF7A00" w:rsidP="002407E7">
      <w:pPr>
        <w:autoSpaceDE w:val="0"/>
        <w:autoSpaceDN w:val="0"/>
        <w:adjustRightInd w:val="0"/>
        <w:ind w:left="786"/>
        <w:jc w:val="both"/>
      </w:pPr>
    </w:p>
    <w:p w14:paraId="16257C0C" w14:textId="77777777" w:rsidR="00907586" w:rsidRDefault="00907586" w:rsidP="002407E7">
      <w:pPr>
        <w:autoSpaceDE w:val="0"/>
        <w:autoSpaceDN w:val="0"/>
        <w:adjustRightInd w:val="0"/>
        <w:ind w:left="786"/>
        <w:jc w:val="both"/>
      </w:pPr>
    </w:p>
    <w:p w14:paraId="6A56AA0A" w14:textId="38706635" w:rsidR="007E4AF0" w:rsidRDefault="007E4AF0" w:rsidP="002407E7">
      <w:pPr>
        <w:pStyle w:val="Listaszerbekezds"/>
        <w:numPr>
          <w:ilvl w:val="0"/>
          <w:numId w:val="41"/>
        </w:numPr>
        <w:ind w:left="426" w:hanging="426"/>
        <w:jc w:val="both"/>
        <w:rPr>
          <w:szCs w:val="22"/>
        </w:rPr>
      </w:pPr>
      <w:r w:rsidRPr="00907586">
        <w:rPr>
          <w:szCs w:val="22"/>
        </w:rPr>
        <w:t xml:space="preserve">A Társulási Megállapodás III. fejezet </w:t>
      </w:r>
      <w:r w:rsidR="00F14836">
        <w:rPr>
          <w:szCs w:val="22"/>
        </w:rPr>
        <w:t>6</w:t>
      </w:r>
      <w:r w:rsidRPr="00907586">
        <w:rPr>
          <w:szCs w:val="22"/>
        </w:rPr>
        <w:t>. pontj</w:t>
      </w:r>
      <w:r w:rsidR="00337450">
        <w:rPr>
          <w:szCs w:val="22"/>
        </w:rPr>
        <w:t>a</w:t>
      </w:r>
      <w:r w:rsidRPr="00907586">
        <w:rPr>
          <w:szCs w:val="22"/>
        </w:rPr>
        <w:t xml:space="preserve"> </w:t>
      </w:r>
      <w:r w:rsidR="00F14836">
        <w:rPr>
          <w:szCs w:val="22"/>
        </w:rPr>
        <w:t xml:space="preserve">az alábbi </w:t>
      </w:r>
      <w:r w:rsidR="00337450">
        <w:rPr>
          <w:szCs w:val="22"/>
        </w:rPr>
        <w:t xml:space="preserve">(7) </w:t>
      </w:r>
      <w:r w:rsidR="00F14836">
        <w:rPr>
          <w:szCs w:val="22"/>
        </w:rPr>
        <w:t>bekezdéssel egészül ki:</w:t>
      </w:r>
    </w:p>
    <w:p w14:paraId="0D5262A2" w14:textId="754D7E92" w:rsidR="00F14836" w:rsidRDefault="00F14836" w:rsidP="00F14836">
      <w:pPr>
        <w:pStyle w:val="Listaszerbekezds"/>
        <w:ind w:left="426"/>
        <w:jc w:val="both"/>
        <w:rPr>
          <w:szCs w:val="22"/>
        </w:rPr>
      </w:pPr>
    </w:p>
    <w:p w14:paraId="38FD9C9A" w14:textId="4C6ECD7F" w:rsidR="00F14836" w:rsidRPr="000E3CBA" w:rsidRDefault="00F14836" w:rsidP="00F14836">
      <w:pPr>
        <w:pStyle w:val="Listaszerbekezds"/>
        <w:ind w:left="426"/>
        <w:jc w:val="both"/>
        <w:rPr>
          <w:i/>
          <w:szCs w:val="22"/>
        </w:rPr>
      </w:pPr>
      <w:r w:rsidRPr="000E3CBA">
        <w:rPr>
          <w:i/>
          <w:szCs w:val="22"/>
        </w:rPr>
        <w:t xml:space="preserve">„(7) A Társuláshoz </w:t>
      </w:r>
      <w:r w:rsidR="00337450">
        <w:rPr>
          <w:i/>
          <w:szCs w:val="22"/>
        </w:rPr>
        <w:t xml:space="preserve">csatlakozni </w:t>
      </w:r>
      <w:r w:rsidR="000E3CBA" w:rsidRPr="000E3CBA">
        <w:rPr>
          <w:i/>
          <w:szCs w:val="22"/>
        </w:rPr>
        <w:t xml:space="preserve">az Mötv. 89.§ (1) bekezdésében rögzített felhatalmazás </w:t>
      </w:r>
      <w:r w:rsidR="000923F6">
        <w:rPr>
          <w:i/>
          <w:szCs w:val="22"/>
        </w:rPr>
        <w:t>alapján</w:t>
      </w:r>
      <w:r w:rsidR="000E3CBA" w:rsidRPr="000E3CBA">
        <w:rPr>
          <w:i/>
          <w:szCs w:val="22"/>
        </w:rPr>
        <w:t xml:space="preserve"> naptári év március 1. napjával lehet.”</w:t>
      </w:r>
    </w:p>
    <w:p w14:paraId="0FA7F59A" w14:textId="19C62D3C" w:rsidR="00AF7A00" w:rsidRPr="007E4AF0" w:rsidRDefault="00AF7A00" w:rsidP="007E4AF0">
      <w:pPr>
        <w:autoSpaceDE w:val="0"/>
        <w:autoSpaceDN w:val="0"/>
        <w:adjustRightInd w:val="0"/>
        <w:rPr>
          <w:bCs/>
          <w:sz w:val="28"/>
        </w:rPr>
      </w:pPr>
    </w:p>
    <w:p w14:paraId="02DA1157" w14:textId="3FD1B0E7" w:rsidR="005E315F" w:rsidRPr="00EC6963" w:rsidRDefault="00F14836" w:rsidP="002407E7">
      <w:pPr>
        <w:pStyle w:val="Listaszerbekezds"/>
        <w:numPr>
          <w:ilvl w:val="0"/>
          <w:numId w:val="41"/>
        </w:numPr>
        <w:ind w:left="426" w:hanging="426"/>
        <w:jc w:val="both"/>
        <w:rPr>
          <w:bCs/>
          <w:szCs w:val="22"/>
        </w:rPr>
      </w:pPr>
      <w:r>
        <w:rPr>
          <w:bCs/>
          <w:szCs w:val="22"/>
        </w:rPr>
        <w:t xml:space="preserve">A jelen módosító </w:t>
      </w:r>
      <w:r w:rsidR="005E315F" w:rsidRPr="00EC6963">
        <w:rPr>
          <w:bCs/>
          <w:szCs w:val="22"/>
        </w:rPr>
        <w:t>megállapodás 20</w:t>
      </w:r>
      <w:r w:rsidR="00800A2B" w:rsidRPr="00EC6963">
        <w:rPr>
          <w:bCs/>
          <w:szCs w:val="22"/>
        </w:rPr>
        <w:t>2</w:t>
      </w:r>
      <w:r w:rsidR="00D1169F" w:rsidRPr="00EC6963">
        <w:rPr>
          <w:bCs/>
          <w:szCs w:val="22"/>
        </w:rPr>
        <w:t>3</w:t>
      </w:r>
      <w:r w:rsidR="005E315F" w:rsidRPr="00EC6963">
        <w:rPr>
          <w:bCs/>
          <w:szCs w:val="22"/>
        </w:rPr>
        <w:t xml:space="preserve">. </w:t>
      </w:r>
      <w:r w:rsidR="00D1169F" w:rsidRPr="00EC6963">
        <w:rPr>
          <w:bCs/>
          <w:szCs w:val="22"/>
        </w:rPr>
        <w:t>március</w:t>
      </w:r>
      <w:r w:rsidR="005E315F" w:rsidRPr="00EC6963">
        <w:rPr>
          <w:bCs/>
          <w:szCs w:val="22"/>
        </w:rPr>
        <w:t xml:space="preserve"> </w:t>
      </w:r>
      <w:r w:rsidR="000B743B" w:rsidRPr="00EC6963">
        <w:rPr>
          <w:bCs/>
          <w:szCs w:val="22"/>
        </w:rPr>
        <w:t>1</w:t>
      </w:r>
      <w:r w:rsidR="005E315F" w:rsidRPr="00EC6963">
        <w:rPr>
          <w:bCs/>
          <w:szCs w:val="22"/>
        </w:rPr>
        <w:t>. napjával lép hatályba és határozatlan időre szól.</w:t>
      </w:r>
    </w:p>
    <w:p w14:paraId="02D7FADF" w14:textId="77777777" w:rsidR="005E315F" w:rsidRDefault="005E315F" w:rsidP="005E315F">
      <w:pPr>
        <w:rPr>
          <w:bCs/>
          <w:sz w:val="28"/>
          <w:szCs w:val="28"/>
        </w:rPr>
      </w:pPr>
    </w:p>
    <w:p w14:paraId="32BFDC56" w14:textId="32A13146" w:rsidR="005E315F" w:rsidRDefault="005E315F" w:rsidP="005E315F">
      <w:pPr>
        <w:rPr>
          <w:bCs/>
          <w:szCs w:val="22"/>
        </w:rPr>
      </w:pPr>
      <w:r w:rsidRPr="002407E7">
        <w:rPr>
          <w:bCs/>
          <w:szCs w:val="22"/>
        </w:rPr>
        <w:t>Záradék</w:t>
      </w:r>
      <w:r w:rsidR="00CC3C47">
        <w:rPr>
          <w:bCs/>
          <w:szCs w:val="22"/>
        </w:rPr>
        <w:t>:</w:t>
      </w:r>
    </w:p>
    <w:p w14:paraId="2C8EDB20" w14:textId="77777777" w:rsidR="002407E7" w:rsidRPr="002407E7" w:rsidRDefault="002407E7" w:rsidP="005E315F">
      <w:pPr>
        <w:rPr>
          <w:bCs/>
          <w:szCs w:val="22"/>
        </w:rPr>
      </w:pPr>
    </w:p>
    <w:p w14:paraId="057496DF" w14:textId="7F791AFC" w:rsidR="005E315F" w:rsidRDefault="004E5DA7" w:rsidP="005E315F">
      <w:pPr>
        <w:jc w:val="both"/>
        <w:rPr>
          <w:szCs w:val="22"/>
        </w:rPr>
      </w:pPr>
      <w:r w:rsidRPr="0007524B">
        <w:rPr>
          <w:szCs w:val="22"/>
        </w:rPr>
        <w:t xml:space="preserve">A </w:t>
      </w:r>
      <w:r w:rsidR="005E315F" w:rsidRPr="0007524B">
        <w:rPr>
          <w:szCs w:val="22"/>
        </w:rPr>
        <w:t>Megállapodás módosítását az érintett önkormányzatok képviselő-testületei határozataikban jóváhagyták, az abban foglaltakat önmagukra nézve kötelező nézve kötelező rendelkezésként fogadták el.</w:t>
      </w:r>
      <w:r w:rsidR="005E315F" w:rsidRPr="002407E7">
        <w:rPr>
          <w:szCs w:val="22"/>
        </w:rPr>
        <w:t xml:space="preserve"> </w:t>
      </w:r>
    </w:p>
    <w:p w14:paraId="640D36DF" w14:textId="77777777" w:rsidR="002407E7" w:rsidRPr="002407E7" w:rsidRDefault="002407E7" w:rsidP="005E315F">
      <w:pPr>
        <w:jc w:val="both"/>
        <w:rPr>
          <w:szCs w:val="22"/>
        </w:rPr>
      </w:pPr>
    </w:p>
    <w:tbl>
      <w:tblPr>
        <w:tblW w:w="92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8"/>
        <w:gridCol w:w="5609"/>
      </w:tblGrid>
      <w:tr w:rsidR="005E315F" w:rsidRPr="00501D64" w14:paraId="4F89D6DF" w14:textId="77777777" w:rsidTr="0023360F">
        <w:tc>
          <w:tcPr>
            <w:tcW w:w="3678" w:type="dxa"/>
          </w:tcPr>
          <w:p w14:paraId="64CCADB8" w14:textId="77777777" w:rsidR="005E315F" w:rsidRPr="00501D64" w:rsidRDefault="005E315F" w:rsidP="0023360F">
            <w:pPr>
              <w:jc w:val="both"/>
              <w:rPr>
                <w:b/>
                <w:bCs/>
                <w:sz w:val="28"/>
                <w:szCs w:val="32"/>
              </w:rPr>
            </w:pPr>
            <w:r w:rsidRPr="00501D64">
              <w:rPr>
                <w:b/>
                <w:bCs/>
                <w:sz w:val="28"/>
                <w:szCs w:val="32"/>
              </w:rPr>
              <w:t>Település</w:t>
            </w:r>
          </w:p>
        </w:tc>
        <w:tc>
          <w:tcPr>
            <w:tcW w:w="5609" w:type="dxa"/>
          </w:tcPr>
          <w:p w14:paraId="1B315B57" w14:textId="77777777" w:rsidR="005E315F" w:rsidRPr="00501D64" w:rsidRDefault="005E315F" w:rsidP="004E5DA7">
            <w:pPr>
              <w:jc w:val="center"/>
              <w:rPr>
                <w:b/>
                <w:bCs/>
                <w:sz w:val="28"/>
                <w:szCs w:val="32"/>
              </w:rPr>
            </w:pPr>
            <w:r w:rsidRPr="00501D64">
              <w:rPr>
                <w:b/>
                <w:bCs/>
                <w:sz w:val="28"/>
                <w:szCs w:val="32"/>
              </w:rPr>
              <w:t>Jóváhagyó határozat száma</w:t>
            </w:r>
          </w:p>
        </w:tc>
      </w:tr>
      <w:tr w:rsidR="005E315F" w:rsidRPr="00501D64" w14:paraId="178ABD49" w14:textId="77777777" w:rsidTr="0023360F">
        <w:tc>
          <w:tcPr>
            <w:tcW w:w="3678" w:type="dxa"/>
          </w:tcPr>
          <w:p w14:paraId="760500A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 xml:space="preserve">Balatonföldvár </w:t>
            </w:r>
          </w:p>
        </w:tc>
        <w:tc>
          <w:tcPr>
            <w:tcW w:w="5609" w:type="dxa"/>
          </w:tcPr>
          <w:p w14:paraId="38F7DA9E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67FA6CBD" w14:textId="77777777" w:rsidTr="0023360F">
        <w:tc>
          <w:tcPr>
            <w:tcW w:w="3678" w:type="dxa"/>
          </w:tcPr>
          <w:p w14:paraId="408C63D9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Balatonőszöd</w:t>
            </w:r>
          </w:p>
        </w:tc>
        <w:tc>
          <w:tcPr>
            <w:tcW w:w="5609" w:type="dxa"/>
          </w:tcPr>
          <w:p w14:paraId="64DF5CD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7DF2378A" w14:textId="77777777" w:rsidTr="0023360F">
        <w:tc>
          <w:tcPr>
            <w:tcW w:w="3678" w:type="dxa"/>
          </w:tcPr>
          <w:p w14:paraId="0D2A826E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Balatonszárszó</w:t>
            </w:r>
          </w:p>
        </w:tc>
        <w:tc>
          <w:tcPr>
            <w:tcW w:w="5609" w:type="dxa"/>
          </w:tcPr>
          <w:p w14:paraId="32DA5B6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1398E0E1" w14:textId="77777777" w:rsidTr="0023360F">
        <w:tc>
          <w:tcPr>
            <w:tcW w:w="3678" w:type="dxa"/>
          </w:tcPr>
          <w:p w14:paraId="5049AC42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Balatonszemes</w:t>
            </w:r>
          </w:p>
        </w:tc>
        <w:tc>
          <w:tcPr>
            <w:tcW w:w="5609" w:type="dxa"/>
          </w:tcPr>
          <w:p w14:paraId="35623505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4D32C1B6" w14:textId="77777777" w:rsidTr="0023360F">
        <w:tc>
          <w:tcPr>
            <w:tcW w:w="3678" w:type="dxa"/>
          </w:tcPr>
          <w:p w14:paraId="6AF7C5F7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Bálványos</w:t>
            </w:r>
          </w:p>
        </w:tc>
        <w:tc>
          <w:tcPr>
            <w:tcW w:w="5609" w:type="dxa"/>
          </w:tcPr>
          <w:p w14:paraId="3E7297B5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286B2F79" w14:textId="77777777" w:rsidTr="0023360F">
        <w:tc>
          <w:tcPr>
            <w:tcW w:w="3678" w:type="dxa"/>
          </w:tcPr>
          <w:p w14:paraId="2F3E3D7B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Kereki</w:t>
            </w:r>
          </w:p>
        </w:tc>
        <w:tc>
          <w:tcPr>
            <w:tcW w:w="5609" w:type="dxa"/>
          </w:tcPr>
          <w:p w14:paraId="01C973C6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70829C76" w14:textId="77777777" w:rsidTr="0023360F">
        <w:tc>
          <w:tcPr>
            <w:tcW w:w="3678" w:type="dxa"/>
          </w:tcPr>
          <w:p w14:paraId="330905CF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Kőröshegy</w:t>
            </w:r>
          </w:p>
        </w:tc>
        <w:tc>
          <w:tcPr>
            <w:tcW w:w="5609" w:type="dxa"/>
          </w:tcPr>
          <w:p w14:paraId="7C30A04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213A413F" w14:textId="77777777" w:rsidTr="0023360F">
        <w:tc>
          <w:tcPr>
            <w:tcW w:w="3678" w:type="dxa"/>
          </w:tcPr>
          <w:p w14:paraId="5DB949AF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Kötcse</w:t>
            </w:r>
          </w:p>
        </w:tc>
        <w:tc>
          <w:tcPr>
            <w:tcW w:w="5609" w:type="dxa"/>
          </w:tcPr>
          <w:p w14:paraId="284CB14B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2306B1BF" w14:textId="77777777" w:rsidTr="0023360F">
        <w:tc>
          <w:tcPr>
            <w:tcW w:w="3678" w:type="dxa"/>
          </w:tcPr>
          <w:p w14:paraId="52E5CDC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Nagycsepely</w:t>
            </w:r>
          </w:p>
        </w:tc>
        <w:tc>
          <w:tcPr>
            <w:tcW w:w="5609" w:type="dxa"/>
          </w:tcPr>
          <w:p w14:paraId="551508FD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5295A692" w14:textId="77777777" w:rsidTr="0023360F">
        <w:tc>
          <w:tcPr>
            <w:tcW w:w="3678" w:type="dxa"/>
          </w:tcPr>
          <w:p w14:paraId="52DDAC13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Pusztaszemes</w:t>
            </w:r>
          </w:p>
        </w:tc>
        <w:tc>
          <w:tcPr>
            <w:tcW w:w="5609" w:type="dxa"/>
          </w:tcPr>
          <w:p w14:paraId="1D1F3DE1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3441DA5A" w14:textId="77777777" w:rsidTr="0023360F">
        <w:tc>
          <w:tcPr>
            <w:tcW w:w="3678" w:type="dxa"/>
          </w:tcPr>
          <w:p w14:paraId="522413F7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Szántód</w:t>
            </w:r>
          </w:p>
        </w:tc>
        <w:tc>
          <w:tcPr>
            <w:tcW w:w="5609" w:type="dxa"/>
          </w:tcPr>
          <w:p w14:paraId="4D1EDE45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644A1775" w14:textId="77777777" w:rsidTr="0023360F">
        <w:trPr>
          <w:trHeight w:val="70"/>
        </w:trPr>
        <w:tc>
          <w:tcPr>
            <w:tcW w:w="3678" w:type="dxa"/>
          </w:tcPr>
          <w:p w14:paraId="5D628E01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Szólád</w:t>
            </w:r>
          </w:p>
        </w:tc>
        <w:tc>
          <w:tcPr>
            <w:tcW w:w="5609" w:type="dxa"/>
          </w:tcPr>
          <w:p w14:paraId="28EE9801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69200C01" w14:textId="77777777" w:rsidTr="0023360F">
        <w:tc>
          <w:tcPr>
            <w:tcW w:w="3678" w:type="dxa"/>
          </w:tcPr>
          <w:p w14:paraId="0972CD15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 w:rsidRPr="00501D64">
              <w:rPr>
                <w:sz w:val="28"/>
                <w:szCs w:val="32"/>
              </w:rPr>
              <w:t>Teleki</w:t>
            </w:r>
          </w:p>
        </w:tc>
        <w:tc>
          <w:tcPr>
            <w:tcW w:w="5609" w:type="dxa"/>
          </w:tcPr>
          <w:p w14:paraId="14324F7C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4D54C1D3" w14:textId="77777777" w:rsidTr="0023360F">
        <w:tc>
          <w:tcPr>
            <w:tcW w:w="3678" w:type="dxa"/>
          </w:tcPr>
          <w:p w14:paraId="0D7978E7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Balatonlelle</w:t>
            </w:r>
          </w:p>
        </w:tc>
        <w:tc>
          <w:tcPr>
            <w:tcW w:w="5609" w:type="dxa"/>
          </w:tcPr>
          <w:p w14:paraId="081FF709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26C29A50" w14:textId="77777777" w:rsidTr="0023360F">
        <w:tc>
          <w:tcPr>
            <w:tcW w:w="3678" w:type="dxa"/>
          </w:tcPr>
          <w:p w14:paraId="479CA646" w14:textId="77777777" w:rsidR="005E315F" w:rsidRDefault="005E315F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Balatonboglár</w:t>
            </w:r>
          </w:p>
        </w:tc>
        <w:tc>
          <w:tcPr>
            <w:tcW w:w="5609" w:type="dxa"/>
          </w:tcPr>
          <w:p w14:paraId="5FA3B77A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1A396DB3" w14:textId="77777777" w:rsidTr="0023360F">
        <w:tc>
          <w:tcPr>
            <w:tcW w:w="3678" w:type="dxa"/>
          </w:tcPr>
          <w:p w14:paraId="12A6C47C" w14:textId="3376E34E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Balatonendréd</w:t>
            </w:r>
          </w:p>
        </w:tc>
        <w:tc>
          <w:tcPr>
            <w:tcW w:w="5609" w:type="dxa"/>
          </w:tcPr>
          <w:p w14:paraId="22CC7F39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16580FA2" w14:textId="77777777" w:rsidTr="0023360F">
        <w:tc>
          <w:tcPr>
            <w:tcW w:w="3678" w:type="dxa"/>
          </w:tcPr>
          <w:p w14:paraId="17930DB2" w14:textId="632702EC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Nagyberény</w:t>
            </w:r>
          </w:p>
        </w:tc>
        <w:tc>
          <w:tcPr>
            <w:tcW w:w="5609" w:type="dxa"/>
          </w:tcPr>
          <w:p w14:paraId="7F8116E3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797E1404" w14:textId="77777777" w:rsidTr="0023360F">
        <w:tc>
          <w:tcPr>
            <w:tcW w:w="3678" w:type="dxa"/>
          </w:tcPr>
          <w:p w14:paraId="4B5C756B" w14:textId="6BE50485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lastRenderedPageBreak/>
              <w:t>Látrány</w:t>
            </w:r>
          </w:p>
        </w:tc>
        <w:tc>
          <w:tcPr>
            <w:tcW w:w="5609" w:type="dxa"/>
          </w:tcPr>
          <w:p w14:paraId="35117339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307315BE" w14:textId="77777777" w:rsidTr="0023360F">
        <w:tc>
          <w:tcPr>
            <w:tcW w:w="3678" w:type="dxa"/>
          </w:tcPr>
          <w:p w14:paraId="74D2D423" w14:textId="0C0A82ED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Somogytúr</w:t>
            </w:r>
          </w:p>
        </w:tc>
        <w:tc>
          <w:tcPr>
            <w:tcW w:w="5609" w:type="dxa"/>
          </w:tcPr>
          <w:p w14:paraId="57213820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481BA89F" w14:textId="77777777" w:rsidTr="0023360F">
        <w:tc>
          <w:tcPr>
            <w:tcW w:w="3678" w:type="dxa"/>
          </w:tcPr>
          <w:p w14:paraId="4A15E600" w14:textId="3D3DEF1A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Buzsák</w:t>
            </w:r>
          </w:p>
        </w:tc>
        <w:tc>
          <w:tcPr>
            <w:tcW w:w="5609" w:type="dxa"/>
          </w:tcPr>
          <w:p w14:paraId="45256EE2" w14:textId="77777777" w:rsidR="005E315F" w:rsidRPr="00501D64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5E315F" w:rsidRPr="00501D64" w14:paraId="1E14AAEA" w14:textId="77777777" w:rsidTr="0023360F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167" w14:textId="3B490A24" w:rsidR="005E315F" w:rsidRDefault="0095647A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Szőlősgyörök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ADDC" w14:textId="77777777" w:rsidR="005E315F" w:rsidRDefault="005E315F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4E5DA7" w:rsidRPr="00501D64" w14:paraId="07BD7508" w14:textId="77777777" w:rsidTr="0023360F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CB42" w14:textId="703E485C" w:rsidR="004E5DA7" w:rsidRDefault="004E5DA7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Ordacsehi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79AC" w14:textId="77777777" w:rsidR="004E5DA7" w:rsidRDefault="004E5DA7" w:rsidP="0023360F">
            <w:pPr>
              <w:jc w:val="both"/>
              <w:rPr>
                <w:sz w:val="28"/>
                <w:szCs w:val="32"/>
              </w:rPr>
            </w:pPr>
          </w:p>
        </w:tc>
      </w:tr>
      <w:tr w:rsidR="004E5DA7" w:rsidRPr="00501D64" w14:paraId="6EC7822A" w14:textId="77777777" w:rsidTr="0023360F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F6D5" w14:textId="59592A8F" w:rsidR="004E5DA7" w:rsidRDefault="004E5DA7" w:rsidP="0023360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Somogybabod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046D" w14:textId="77777777" w:rsidR="004E5DA7" w:rsidRDefault="004E5DA7" w:rsidP="0023360F">
            <w:pPr>
              <w:jc w:val="both"/>
              <w:rPr>
                <w:sz w:val="28"/>
                <w:szCs w:val="32"/>
              </w:rPr>
            </w:pPr>
          </w:p>
        </w:tc>
      </w:tr>
    </w:tbl>
    <w:p w14:paraId="3C2FBD45" w14:textId="77777777" w:rsidR="005E315F" w:rsidRDefault="005E315F" w:rsidP="005E315F">
      <w:pPr>
        <w:ind w:left="540" w:right="-830"/>
        <w:jc w:val="both"/>
      </w:pPr>
    </w:p>
    <w:p w14:paraId="0E7CC4C7" w14:textId="4F47889B" w:rsidR="005E315F" w:rsidRDefault="005E315F" w:rsidP="005E315F">
      <w:pPr>
        <w:jc w:val="both"/>
      </w:pPr>
      <w:r>
        <w:t>A Társulást alkotó települési önkormányzatok képviselő-testülete nevében a Megállapodás módosítását aláírásával látta el:</w:t>
      </w:r>
    </w:p>
    <w:p w14:paraId="0650769B" w14:textId="77777777" w:rsidR="00D1169F" w:rsidRDefault="00D1169F" w:rsidP="005E315F">
      <w:pPr>
        <w:jc w:val="both"/>
      </w:pPr>
    </w:p>
    <w:p w14:paraId="0E4E9F5C" w14:textId="794451CD" w:rsidR="00947BA3" w:rsidRDefault="00947BA3" w:rsidP="005E315F">
      <w:pPr>
        <w:jc w:val="both"/>
      </w:pPr>
    </w:p>
    <w:p w14:paraId="4D032D51" w14:textId="706632BD" w:rsidR="00947BA3" w:rsidRDefault="00947BA3" w:rsidP="005E315F">
      <w:pPr>
        <w:jc w:val="both"/>
      </w:pPr>
      <w:r w:rsidRPr="006F5E8C">
        <w:t>Balatonlelle, 20</w:t>
      </w:r>
      <w:r w:rsidR="00D1169F" w:rsidRPr="006F5E8C">
        <w:t xml:space="preserve">23. </w:t>
      </w:r>
      <w:r w:rsidR="00837683">
        <w:t>………………….</w:t>
      </w:r>
    </w:p>
    <w:p w14:paraId="6395CF6C" w14:textId="77777777" w:rsidR="005E315F" w:rsidRDefault="005E315F" w:rsidP="005E315F">
      <w:pPr>
        <w:ind w:left="540" w:right="-830"/>
        <w:jc w:val="both"/>
      </w:pPr>
    </w:p>
    <w:p w14:paraId="054346DE" w14:textId="77777777" w:rsidR="005E315F" w:rsidRPr="00FF5040" w:rsidRDefault="005E315F" w:rsidP="005E315F">
      <w:pPr>
        <w:tabs>
          <w:tab w:val="left" w:pos="900"/>
          <w:tab w:val="right" w:leader="dot" w:pos="3960"/>
          <w:tab w:val="left" w:pos="50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010263F5" w14:textId="207FC9F9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>
        <w:tab/>
      </w:r>
      <w:r w:rsidRPr="00FF5040">
        <w:t>Kenéz István polgármester</w:t>
      </w:r>
      <w:r w:rsidRPr="00FF5040">
        <w:tab/>
        <w:t xml:space="preserve">   </w:t>
      </w:r>
      <w:r w:rsidRPr="00FF5040">
        <w:tab/>
        <w:t xml:space="preserve">      </w:t>
      </w:r>
      <w:r>
        <w:t>Dr. Kovács Tamás jegyző</w:t>
      </w:r>
    </w:p>
    <w:p w14:paraId="53C14F0C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Balatonlelle</w:t>
      </w:r>
      <w:r>
        <w:tab/>
      </w:r>
      <w:r>
        <w:tab/>
      </w:r>
      <w:r>
        <w:tab/>
        <w:t>Balatonlelle</w:t>
      </w:r>
    </w:p>
    <w:p w14:paraId="3A025D2C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7FDFF555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4DD3B59D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4DEB2C10" w14:textId="7C7FD29D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  <w:t>Mészáros Miklós polgármester</w:t>
      </w:r>
      <w:r w:rsidRPr="00FF5040">
        <w:tab/>
      </w:r>
      <w:r w:rsidRPr="00FF5040">
        <w:tab/>
      </w:r>
      <w:r>
        <w:t xml:space="preserve">     </w:t>
      </w:r>
      <w:r w:rsidR="00D1169F">
        <w:t xml:space="preserve">  </w:t>
      </w:r>
      <w:r>
        <w:t xml:space="preserve"> Dr. Markó Péter jegyző</w:t>
      </w:r>
    </w:p>
    <w:p w14:paraId="52064E75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Balatonboglár</w:t>
      </w:r>
      <w:r w:rsidRPr="00FF5040">
        <w:tab/>
      </w:r>
      <w:r w:rsidRPr="00FF5040">
        <w:tab/>
      </w:r>
      <w:r>
        <w:tab/>
        <w:t>Balatonboglár</w:t>
      </w:r>
    </w:p>
    <w:p w14:paraId="56FCC6E1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A66808D" w14:textId="1484521D" w:rsidR="005E315F" w:rsidRDefault="005E315F" w:rsidP="005E315F">
      <w:pPr>
        <w:ind w:left="540" w:right="-830"/>
        <w:jc w:val="both"/>
      </w:pPr>
    </w:p>
    <w:p w14:paraId="75D5A328" w14:textId="6B9EA080" w:rsidR="004E2CC3" w:rsidRDefault="003E1210" w:rsidP="003E1210">
      <w:pPr>
        <w:ind w:right="-830" w:firstLine="708"/>
        <w:jc w:val="both"/>
      </w:pPr>
      <w:r>
        <w:t xml:space="preserve">  ….</w:t>
      </w:r>
      <w:r w:rsidR="00072941">
        <w:t>…….</w:t>
      </w:r>
      <w:r w:rsidR="004E2CC3">
        <w:t>………………………….</w:t>
      </w:r>
    </w:p>
    <w:p w14:paraId="334EED51" w14:textId="43644719" w:rsidR="004E2CC3" w:rsidRDefault="00CC3C47" w:rsidP="00CC3C47">
      <w:pPr>
        <w:ind w:right="-830" w:firstLine="708"/>
        <w:jc w:val="both"/>
      </w:pPr>
      <w:r>
        <w:t xml:space="preserve">   </w:t>
      </w:r>
      <w:r w:rsidR="004E2CC3">
        <w:t>Horváth Gyula polgármester</w:t>
      </w:r>
    </w:p>
    <w:p w14:paraId="5468BA99" w14:textId="33864286" w:rsidR="004E2CC3" w:rsidRDefault="00CC3C47" w:rsidP="00072941">
      <w:pPr>
        <w:ind w:left="1080" w:right="-830" w:firstLine="336"/>
        <w:jc w:val="both"/>
      </w:pPr>
      <w:r>
        <w:t xml:space="preserve">     </w:t>
      </w:r>
      <w:r w:rsidR="004E2CC3">
        <w:t>Ordacsehi</w:t>
      </w:r>
    </w:p>
    <w:p w14:paraId="095E80C3" w14:textId="77777777" w:rsidR="005E315F" w:rsidRDefault="005E315F" w:rsidP="005E315F">
      <w:pPr>
        <w:ind w:left="540" w:right="-830"/>
        <w:jc w:val="both"/>
      </w:pPr>
    </w:p>
    <w:p w14:paraId="097E5CA9" w14:textId="77777777" w:rsidR="005E315F" w:rsidRPr="00FF5040" w:rsidRDefault="005E315F" w:rsidP="005E315F">
      <w:pPr>
        <w:tabs>
          <w:tab w:val="left" w:pos="900"/>
          <w:tab w:val="right" w:leader="dot" w:pos="3960"/>
          <w:tab w:val="left" w:pos="50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4FB56C20" w14:textId="0F36E59B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 w:rsidRPr="00FF5040">
        <w:tab/>
        <w:t xml:space="preserve">Holovits </w:t>
      </w:r>
      <w:r w:rsidRPr="00FF5040">
        <w:rPr>
          <w:vanish/>
        </w:rPr>
        <w:t>ubaHuba</w:t>
      </w:r>
      <w:r w:rsidRPr="00FF5040">
        <w:t xml:space="preserve"> Huba polgármester</w:t>
      </w:r>
      <w:r w:rsidRPr="00FF5040">
        <w:tab/>
        <w:t xml:space="preserve">   </w:t>
      </w:r>
      <w:r w:rsidRPr="00FF5040">
        <w:tab/>
      </w:r>
      <w:r w:rsidR="00D1169F">
        <w:t>Dr. Törőcsik Gabriella jegyző</w:t>
      </w:r>
    </w:p>
    <w:p w14:paraId="7E01F252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Balatonföldvár</w:t>
      </w:r>
      <w:r w:rsidRPr="00FF5040">
        <w:tab/>
      </w:r>
      <w:r w:rsidRPr="00FF5040">
        <w:tab/>
      </w:r>
      <w:r w:rsidRPr="00FF5040">
        <w:tab/>
      </w:r>
      <w:r>
        <w:t>Balatonföldvári Közös Önkormányzati Hivatal</w:t>
      </w:r>
    </w:p>
    <w:p w14:paraId="2BBA26CE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</w:p>
    <w:p w14:paraId="1F6F7FC9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</w:p>
    <w:p w14:paraId="1385F86C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>
        <w:t>………………………………</w:t>
      </w:r>
      <w:r>
        <w:tab/>
      </w:r>
      <w:r>
        <w:tab/>
      </w:r>
    </w:p>
    <w:p w14:paraId="1597F5C5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Sebestyén Gyula polgármester     </w:t>
      </w:r>
      <w:r>
        <w:tab/>
        <w:t xml:space="preserve">              </w:t>
      </w:r>
    </w:p>
    <w:p w14:paraId="01BC3254" w14:textId="5A296445" w:rsidR="005E315F" w:rsidRDefault="00CC3C47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             </w:t>
      </w:r>
      <w:r w:rsidR="005E315F">
        <w:t xml:space="preserve">Bálványos                                                                 </w:t>
      </w:r>
    </w:p>
    <w:p w14:paraId="2BE376FD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</w:t>
      </w:r>
    </w:p>
    <w:p w14:paraId="5058A3C6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38FC7EE" w14:textId="0F350CC5" w:rsidR="005E315F" w:rsidRDefault="003E121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</w:t>
      </w:r>
      <w:r w:rsidR="005E315F">
        <w:t xml:space="preserve"> …………………………………….            </w:t>
      </w:r>
    </w:p>
    <w:p w14:paraId="6DF5EFF7" w14:textId="31141BDC" w:rsidR="005E315F" w:rsidRDefault="0097581B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</w:t>
      </w:r>
      <w:r w:rsidR="005E315F">
        <w:t>Csicsai László Viktor polgármester</w:t>
      </w:r>
    </w:p>
    <w:p w14:paraId="2142619C" w14:textId="599163FC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>
        <w:t xml:space="preserve"> </w:t>
      </w:r>
      <w:r w:rsidR="00CC3C47">
        <w:t xml:space="preserve">                             </w:t>
      </w:r>
      <w:r>
        <w:t xml:space="preserve">  Kereki</w:t>
      </w:r>
    </w:p>
    <w:p w14:paraId="0AA75246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</w:p>
    <w:p w14:paraId="500C0E89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</w:p>
    <w:p w14:paraId="79968611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 w:rsidRPr="00FF5040">
        <w:tab/>
      </w:r>
      <w:r w:rsidRPr="00FF5040">
        <w:tab/>
      </w:r>
      <w:r w:rsidRPr="00FF5040">
        <w:tab/>
      </w:r>
      <w:r>
        <w:t xml:space="preserve"> ……….</w:t>
      </w:r>
      <w:r>
        <w:tab/>
        <w:t xml:space="preserve">        </w:t>
      </w:r>
    </w:p>
    <w:p w14:paraId="1EA23463" w14:textId="60DA2571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="003E1210">
        <w:t xml:space="preserve">   </w:t>
      </w:r>
      <w:r w:rsidR="008D6BC2">
        <w:t>Csicsa Dániel</w:t>
      </w:r>
      <w:r w:rsidRPr="00FF5040">
        <w:t xml:space="preserve"> polgármester</w:t>
      </w:r>
      <w:r w:rsidRPr="00C051B5">
        <w:t xml:space="preserve"> </w:t>
      </w:r>
      <w:r>
        <w:tab/>
      </w:r>
      <w:r>
        <w:tab/>
        <w:t xml:space="preserve">          </w:t>
      </w:r>
    </w:p>
    <w:p w14:paraId="4FC07755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Pusztaszemes</w:t>
      </w:r>
      <w:r w:rsidRPr="00FF5040">
        <w:tab/>
      </w:r>
      <w:r w:rsidRPr="00FF5040">
        <w:tab/>
      </w:r>
      <w:r>
        <w:tab/>
      </w:r>
      <w:r w:rsidRPr="00FF5040">
        <w:tab/>
      </w:r>
    </w:p>
    <w:p w14:paraId="25AEC8A7" w14:textId="77777777" w:rsidR="005E315F" w:rsidRDefault="005E315F" w:rsidP="005E6691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3D54812A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6DEC0192" w14:textId="0137914D" w:rsidR="005E315F" w:rsidRDefault="003E1210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 w:rsidR="005E315F">
        <w:t>…………………………………..</w:t>
      </w:r>
    </w:p>
    <w:p w14:paraId="12052BAA" w14:textId="14A4AD5D" w:rsidR="005E315F" w:rsidRDefault="0097581B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</w:t>
      </w:r>
      <w:r w:rsidR="003E1210">
        <w:t xml:space="preserve">   </w:t>
      </w:r>
      <w:r w:rsidR="005E315F">
        <w:t>Vizvári Attila</w:t>
      </w:r>
      <w:r w:rsidR="005E315F" w:rsidRPr="00FF5040">
        <w:t xml:space="preserve"> polgármester</w:t>
      </w:r>
    </w:p>
    <w:p w14:paraId="6B68C257" w14:textId="4725838B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          </w:t>
      </w:r>
      <w:r w:rsidR="003E1210">
        <w:t xml:space="preserve">  </w:t>
      </w:r>
      <w:r>
        <w:t>Szántód</w:t>
      </w:r>
    </w:p>
    <w:p w14:paraId="2CF47C8B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A5A9A91" w14:textId="6D5FF186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14C18078" w14:textId="5E6A2687" w:rsidR="00D1169F" w:rsidRDefault="00D1169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2954E5F5" w14:textId="7C434A14" w:rsidR="00D1169F" w:rsidRDefault="00D1169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C7DCB5D" w14:textId="77777777" w:rsidR="00CC3C47" w:rsidRDefault="00CC3C47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40E87DC0" w14:textId="3F945A17" w:rsidR="005E315F" w:rsidRDefault="003E1210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lastRenderedPageBreak/>
        <w:tab/>
      </w:r>
      <w:r>
        <w:tab/>
      </w:r>
      <w:r w:rsidR="005E315F">
        <w:t>…………………………………</w:t>
      </w:r>
      <w:r w:rsidR="005E315F">
        <w:tab/>
      </w:r>
      <w:r w:rsidR="005E315F">
        <w:tab/>
      </w:r>
    </w:p>
    <w:p w14:paraId="322CF6C2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 w:rsidR="0097581B">
        <w:t xml:space="preserve"> </w:t>
      </w:r>
      <w:r>
        <w:tab/>
      </w:r>
      <w:r w:rsidRPr="00FF5040">
        <w:t>Rózsás Elemér polgármester</w:t>
      </w:r>
      <w:r w:rsidRPr="00FF5040">
        <w:tab/>
      </w:r>
      <w:r w:rsidRPr="00FF5040">
        <w:tab/>
      </w:r>
      <w:r w:rsidRPr="00FF5040">
        <w:tab/>
      </w:r>
    </w:p>
    <w:p w14:paraId="02033950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Szólád</w:t>
      </w:r>
      <w:r w:rsidRPr="00FF5040">
        <w:tab/>
      </w:r>
      <w:r w:rsidRPr="00FF5040">
        <w:tab/>
      </w:r>
      <w:r w:rsidRPr="00FF5040">
        <w:tab/>
      </w:r>
    </w:p>
    <w:p w14:paraId="50BA5474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1746CE4C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1264F029" w14:textId="785F727A" w:rsidR="005E315F" w:rsidRDefault="008D6BC2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</w:t>
      </w:r>
      <w:r w:rsidR="005E315F">
        <w:t>…………………………..</w:t>
      </w:r>
    </w:p>
    <w:p w14:paraId="455E115D" w14:textId="77777777" w:rsidR="005E315F" w:rsidRDefault="0097581B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</w:t>
      </w:r>
      <w:r w:rsidR="005E315F" w:rsidRPr="00FF5040">
        <w:t>Hári László polgármester</w:t>
      </w:r>
    </w:p>
    <w:p w14:paraId="44CCE6AA" w14:textId="27106323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      </w:t>
      </w:r>
      <w:r w:rsidR="003E1210">
        <w:t xml:space="preserve">         </w:t>
      </w:r>
      <w:r w:rsidRPr="00FF5040">
        <w:t>Teleki</w:t>
      </w:r>
    </w:p>
    <w:p w14:paraId="03B9E559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0DA035CA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</w:p>
    <w:p w14:paraId="563C5189" w14:textId="646801DB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="00A46737">
        <w:t xml:space="preserve">                  …………........................</w:t>
      </w:r>
    </w:p>
    <w:p w14:paraId="6310D5BA" w14:textId="137717B3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="00A46737">
        <w:t>Fekete János</w:t>
      </w:r>
      <w:r w:rsidRPr="00FF5040">
        <w:t xml:space="preserve"> polgármester</w:t>
      </w:r>
      <w:r>
        <w:tab/>
      </w:r>
      <w:r>
        <w:tab/>
      </w:r>
      <w:r>
        <w:tab/>
      </w:r>
      <w:r w:rsidR="003E1210">
        <w:t xml:space="preserve">          </w:t>
      </w:r>
      <w:r w:rsidR="00A46737">
        <w:t>Tóth Zoltán</w:t>
      </w:r>
      <w:r>
        <w:t xml:space="preserve"> jegyző</w:t>
      </w:r>
    </w:p>
    <w:p w14:paraId="17E41C0F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Balatonszárszó</w:t>
      </w:r>
      <w:r>
        <w:tab/>
      </w:r>
      <w:r>
        <w:tab/>
        <w:t>Balatonszárszói Közös Önkormányzati Hivatal</w:t>
      </w:r>
    </w:p>
    <w:p w14:paraId="25153CF9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3AD0E7E9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7B5DAC1C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Dr. Feledy Gyula polgármester</w:t>
      </w:r>
      <w:r w:rsidRPr="00FF5040">
        <w:tab/>
      </w:r>
      <w:r w:rsidRPr="00FF5040">
        <w:tab/>
      </w:r>
      <w:r>
        <w:tab/>
      </w:r>
    </w:p>
    <w:p w14:paraId="53A09F8A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Kötcse</w:t>
      </w:r>
      <w:r w:rsidRPr="00FF5040">
        <w:tab/>
      </w:r>
      <w:r w:rsidRPr="00FF5040">
        <w:tab/>
      </w:r>
      <w:r w:rsidRPr="00FF5040">
        <w:tab/>
      </w:r>
    </w:p>
    <w:p w14:paraId="5415443A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EE74FC5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</w:p>
    <w:p w14:paraId="1AEC0538" w14:textId="62C285F0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 w:rsidR="00A46737">
        <w:t>Zsiga Zita</w:t>
      </w:r>
      <w:r w:rsidRPr="00FF5040">
        <w:t xml:space="preserve"> polgármester</w:t>
      </w:r>
    </w:p>
    <w:p w14:paraId="6B910836" w14:textId="77777777" w:rsidR="005E315F" w:rsidRPr="00FF5040" w:rsidRDefault="005E315F" w:rsidP="005E6691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>
        <w:t>Nagycse</w:t>
      </w:r>
      <w:r w:rsidR="005E6691">
        <w:t>pely</w:t>
      </w:r>
    </w:p>
    <w:p w14:paraId="35F4FBC6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26BB406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8E5FC88" w14:textId="030F2B8D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…………………………………</w:t>
      </w:r>
      <w:r w:rsidR="003E1210">
        <w:tab/>
      </w:r>
      <w:r w:rsidR="003E1210">
        <w:tab/>
        <w:t>…………………………………………….</w:t>
      </w:r>
    </w:p>
    <w:p w14:paraId="3A15C9A5" w14:textId="268F7ACD" w:rsidR="005E315F" w:rsidRPr="007153BE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 xml:space="preserve">Tóth András Károly </w:t>
      </w:r>
      <w:r w:rsidRPr="007153BE">
        <w:t>polgármester</w:t>
      </w:r>
      <w:r w:rsidR="0097581B" w:rsidRPr="007153BE">
        <w:t xml:space="preserve">                </w:t>
      </w:r>
      <w:r w:rsidR="003E1210">
        <w:t xml:space="preserve">     </w:t>
      </w:r>
      <w:r w:rsidR="006F5E8C">
        <w:t>Kétszeriné dr. Takács Éva</w:t>
      </w:r>
      <w:r w:rsidR="0097581B" w:rsidRPr="007153BE">
        <w:t xml:space="preserve"> jegyző</w:t>
      </w:r>
    </w:p>
    <w:p w14:paraId="70E5896B" w14:textId="6D1A855D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>
        <w:tab/>
        <w:t xml:space="preserve">   </w:t>
      </w:r>
      <w:r w:rsidR="003E1210">
        <w:t xml:space="preserve">       </w:t>
      </w:r>
      <w:r w:rsidR="00A46737">
        <w:t xml:space="preserve">  </w:t>
      </w:r>
      <w:r>
        <w:t>Nagyberény</w:t>
      </w:r>
      <w:r w:rsidR="0097581B">
        <w:t xml:space="preserve">                                                     </w:t>
      </w:r>
      <w:r w:rsidR="003E1210">
        <w:t xml:space="preserve">  </w:t>
      </w:r>
      <w:r w:rsidR="006F5E8C">
        <w:t xml:space="preserve">    </w:t>
      </w:r>
      <w:r w:rsidR="0097581B">
        <w:t>Nagyberény</w:t>
      </w:r>
    </w:p>
    <w:p w14:paraId="30D5BCD7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2BA5E66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2C41DD0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08B8753B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2776028C" w14:textId="0B38C562" w:rsidR="005E315F" w:rsidRPr="00FF5040" w:rsidRDefault="005E315F" w:rsidP="005E315F">
      <w:pPr>
        <w:tabs>
          <w:tab w:val="left" w:pos="90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="007153BE">
        <w:t>Németh Kornélné</w:t>
      </w:r>
      <w:r w:rsidRPr="00FF5040">
        <w:t xml:space="preserve"> polgármester</w:t>
      </w:r>
      <w:r w:rsidRPr="00FF5040">
        <w:tab/>
      </w:r>
      <w:r>
        <w:tab/>
        <w:t xml:space="preserve">Dr. </w:t>
      </w:r>
      <w:r w:rsidR="0085674B">
        <w:t>Glöckler Ferenc</w:t>
      </w:r>
      <w:r>
        <w:t xml:space="preserve"> jegyző</w:t>
      </w:r>
    </w:p>
    <w:p w14:paraId="754C6B7B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Balatonszemes</w:t>
      </w:r>
      <w:r>
        <w:tab/>
      </w:r>
      <w:r>
        <w:tab/>
        <w:t>Balatonszemesi Közös Önkormányzati Hivatal</w:t>
      </w:r>
      <w:r w:rsidRPr="00FF5040">
        <w:tab/>
      </w:r>
    </w:p>
    <w:p w14:paraId="0FC4377C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759155CD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63959DCB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Antal János polgármester</w:t>
      </w:r>
      <w:r w:rsidRPr="00FF5040">
        <w:tab/>
      </w:r>
      <w:r w:rsidRPr="00FF5040">
        <w:tab/>
      </w:r>
      <w:r w:rsidRPr="00FF5040">
        <w:tab/>
      </w:r>
    </w:p>
    <w:p w14:paraId="7DD36C8E" w14:textId="39F4A6B6" w:rsidR="0097581B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</w:t>
      </w:r>
      <w:r w:rsidR="0085674B">
        <w:t>ő</w:t>
      </w:r>
      <w:r w:rsidRPr="00FF5040">
        <w:t>szöd</w:t>
      </w:r>
    </w:p>
    <w:p w14:paraId="32F86E6F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</w:p>
    <w:p w14:paraId="00CA53C8" w14:textId="5FAD9180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6CFCCA37" w14:textId="364F696A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="008E6CCE">
        <w:t>………………………………………………..</w:t>
      </w:r>
    </w:p>
    <w:p w14:paraId="38E6806A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 w:rsidRPr="00FF5040">
        <w:tab/>
        <w:t>Marczali Tamás polgármester</w:t>
      </w:r>
      <w:r>
        <w:tab/>
      </w:r>
      <w:r>
        <w:tab/>
      </w:r>
      <w:r>
        <w:tab/>
        <w:t>Dr. Friss Attila jegyző</w:t>
      </w:r>
    </w:p>
    <w:p w14:paraId="7DD93F31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right="-830"/>
        <w:jc w:val="both"/>
      </w:pPr>
      <w:r>
        <w:tab/>
      </w:r>
      <w:r>
        <w:tab/>
      </w:r>
      <w:r w:rsidRPr="00FF5040">
        <w:t>Kőröshegy</w:t>
      </w:r>
      <w:r>
        <w:tab/>
      </w:r>
      <w:r>
        <w:tab/>
        <w:t>Kőröshegyi Közös Önkormányzati Hivatal</w:t>
      </w:r>
      <w:r>
        <w:tab/>
      </w:r>
    </w:p>
    <w:p w14:paraId="125A2F18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8CD5B9A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</w:p>
    <w:p w14:paraId="693FD90B" w14:textId="77777777" w:rsidR="005E315F" w:rsidRPr="00FF5040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51765A61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Késmárki Tibor</w:t>
      </w:r>
      <w:r w:rsidRPr="00FF5040">
        <w:t xml:space="preserve"> polgármester</w:t>
      </w:r>
      <w:r>
        <w:tab/>
      </w:r>
      <w:r>
        <w:tab/>
      </w:r>
      <w:r>
        <w:tab/>
      </w:r>
    </w:p>
    <w:p w14:paraId="44761DD8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right="-830"/>
        <w:jc w:val="both"/>
      </w:pPr>
      <w:r>
        <w:tab/>
      </w:r>
      <w:r>
        <w:tab/>
        <w:t>Balatonendréd</w:t>
      </w:r>
      <w:r>
        <w:tab/>
      </w:r>
      <w:r>
        <w:tab/>
      </w:r>
      <w:r>
        <w:tab/>
      </w:r>
    </w:p>
    <w:p w14:paraId="0263C2CF" w14:textId="1DBB25A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FA03F87" w14:textId="31B1D8F0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0EDC4030" w14:textId="552C87C5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>…………………………………</w:t>
      </w:r>
    </w:p>
    <w:p w14:paraId="2861798B" w14:textId="2EC055EF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>Káldi László polgármester</w:t>
      </w:r>
    </w:p>
    <w:p w14:paraId="23AD7E2E" w14:textId="39FBCD5D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  Somogybabod</w:t>
      </w:r>
    </w:p>
    <w:p w14:paraId="483542C9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7EF34DE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>
        <w:t>………………………………..                  ……………………………………….</w:t>
      </w:r>
    </w:p>
    <w:p w14:paraId="2ECC25B5" w14:textId="3839C894" w:rsidR="005E315F" w:rsidRDefault="008C2685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>Kelemen Ferenc</w:t>
      </w:r>
      <w:r w:rsidR="008E6CCE">
        <w:t xml:space="preserve"> polgármester</w:t>
      </w:r>
      <w:r>
        <w:tab/>
      </w:r>
      <w:r>
        <w:tab/>
      </w:r>
      <w:r w:rsidR="008E6CCE">
        <w:t xml:space="preserve">             </w:t>
      </w:r>
      <w:r>
        <w:t>Gál Mariann jegyző</w:t>
      </w:r>
    </w:p>
    <w:p w14:paraId="43C5D14C" w14:textId="2F8B136B" w:rsidR="008C2685" w:rsidRDefault="008E6CCE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            </w:t>
      </w:r>
      <w:r w:rsidR="008C2685">
        <w:t>Látrány</w:t>
      </w:r>
      <w:r>
        <w:t xml:space="preserve">                          </w:t>
      </w:r>
      <w:r w:rsidR="008C2685">
        <w:tab/>
        <w:t>Látrányi Közös Önkormányzati Hivatal</w:t>
      </w:r>
      <w:r w:rsidR="008C2685">
        <w:tab/>
      </w:r>
    </w:p>
    <w:p w14:paraId="68CF4A5F" w14:textId="7215F68A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CEB41A4" w14:textId="77777777" w:rsidR="008E6CCE" w:rsidRDefault="008E6CCE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CC38D15" w14:textId="0A415CD2" w:rsidR="00DD4A56" w:rsidRDefault="00DD4A56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</w:t>
      </w:r>
      <w:r>
        <w:tab/>
      </w:r>
      <w:r>
        <w:tab/>
        <w:t>……………………………………….</w:t>
      </w:r>
    </w:p>
    <w:p w14:paraId="21DCF11F" w14:textId="31A4927D" w:rsidR="008C2685" w:rsidRPr="00CC3C47" w:rsidRDefault="00C41FA8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</w:r>
      <w:r w:rsidR="008C2685" w:rsidRPr="00CC3C47">
        <w:t>Takács János</w:t>
      </w:r>
      <w:r w:rsidR="008E6CCE" w:rsidRPr="00CC3C47">
        <w:t xml:space="preserve"> polgármester</w:t>
      </w:r>
      <w:r w:rsidR="00DD4A56" w:rsidRPr="00CC3C47">
        <w:t xml:space="preserve">       </w:t>
      </w:r>
      <w:r w:rsidR="00CC3C47">
        <w:t xml:space="preserve">                             </w:t>
      </w:r>
      <w:r w:rsidR="00CC3C47" w:rsidRPr="00CC3C47">
        <w:t xml:space="preserve">Széll Aranka </w:t>
      </w:r>
      <w:r w:rsidR="00DD4A56" w:rsidRPr="00CC3C47">
        <w:t>jegyző</w:t>
      </w:r>
    </w:p>
    <w:p w14:paraId="4FA002E5" w14:textId="7A0C404F" w:rsidR="008C2685" w:rsidRDefault="00DD4A56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CC3C47">
        <w:tab/>
        <w:t xml:space="preserve">       </w:t>
      </w:r>
      <w:r w:rsidR="00CC3C47">
        <w:t xml:space="preserve">  </w:t>
      </w:r>
      <w:r w:rsidRPr="00CC3C47">
        <w:t>S</w:t>
      </w:r>
      <w:r w:rsidR="008C2685" w:rsidRPr="00CC3C47">
        <w:t>omogytúr</w:t>
      </w:r>
      <w:r w:rsidRPr="00CC3C47">
        <w:t xml:space="preserve">                                  </w:t>
      </w:r>
      <w:r w:rsidRPr="00CC3C47">
        <w:tab/>
      </w:r>
      <w:r w:rsidR="003D7FA0" w:rsidRPr="00CC3C47">
        <w:t>Karádi Közös Önkormányzati Hivatal</w:t>
      </w:r>
      <w:r w:rsidR="003D7FA0">
        <w:tab/>
      </w:r>
    </w:p>
    <w:p w14:paraId="74074FEC" w14:textId="5791F699" w:rsidR="003D7FA0" w:rsidRDefault="003D7FA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60E3639" w14:textId="6BFE1DD7" w:rsidR="00C41FA8" w:rsidRDefault="00C41FA8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………………………………………..</w:t>
      </w:r>
      <w:r>
        <w:tab/>
        <w:t>………………………………………….</w:t>
      </w:r>
    </w:p>
    <w:p w14:paraId="15AE365C" w14:textId="3CA301D3" w:rsidR="003D7FA0" w:rsidRDefault="00C41FA8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</w:t>
      </w:r>
      <w:r w:rsidR="003D7FA0">
        <w:t>Kara Lajos</w:t>
      </w:r>
      <w:r>
        <w:t xml:space="preserve"> </w:t>
      </w:r>
      <w:r w:rsidR="006E0B30">
        <w:t>polgármester</w:t>
      </w:r>
      <w:r>
        <w:t xml:space="preserve">                                 </w:t>
      </w:r>
      <w:r w:rsidR="003D2756">
        <w:t xml:space="preserve">     </w:t>
      </w:r>
      <w:r w:rsidR="003D7FA0">
        <w:t xml:space="preserve">Mezriczky </w:t>
      </w:r>
      <w:r w:rsidR="00172C07">
        <w:t>Tünde jegyző</w:t>
      </w:r>
    </w:p>
    <w:p w14:paraId="232EFA00" w14:textId="29CE41A2" w:rsidR="003D7FA0" w:rsidRDefault="00C41FA8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   </w:t>
      </w:r>
      <w:r w:rsidR="003D7FA0">
        <w:t>Buzsák</w:t>
      </w:r>
      <w:r w:rsidR="00172C07">
        <w:tab/>
      </w:r>
      <w:r w:rsidR="006E0B30">
        <w:t xml:space="preserve">                             </w:t>
      </w:r>
      <w:r>
        <w:tab/>
      </w:r>
      <w:r w:rsidR="00172C07">
        <w:t>Buzsáki Közös Önkormányzati Hivatal</w:t>
      </w:r>
      <w:r w:rsidR="00172C07">
        <w:tab/>
      </w:r>
    </w:p>
    <w:p w14:paraId="2D4267F3" w14:textId="679A969D" w:rsidR="00172C07" w:rsidRDefault="00172C07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1C24771" w14:textId="77777777" w:rsidR="006E0B30" w:rsidRDefault="006E0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35F68DEB" w14:textId="3BD6F102" w:rsidR="006E0B30" w:rsidRDefault="006E0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</w:t>
      </w:r>
    </w:p>
    <w:p w14:paraId="3090EDDC" w14:textId="425BD767" w:rsidR="00172C07" w:rsidRDefault="00CC3C47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</w:r>
      <w:r w:rsidR="00172C07">
        <w:t>Klotz Péter</w:t>
      </w:r>
      <w:r w:rsidR="006E0B30">
        <w:t xml:space="preserve"> polgármester</w:t>
      </w:r>
    </w:p>
    <w:p w14:paraId="79A0CEF3" w14:textId="6D84AB59" w:rsidR="00172C07" w:rsidRDefault="00CC3C47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</w:t>
      </w:r>
      <w:r w:rsidR="00172C07">
        <w:t>Szőlősgyörök</w:t>
      </w:r>
    </w:p>
    <w:p w14:paraId="2AF664C0" w14:textId="4983DAF0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62730413" w14:textId="71703367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870E2D6" w14:textId="77777777" w:rsidR="008C5B30" w:rsidRDefault="008C5B30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6ECD2B4" w14:textId="065C173D" w:rsidR="004E2CC3" w:rsidRDefault="004E2CC3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0783993C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5E9A5974" w14:textId="77777777" w:rsidR="005E315F" w:rsidRDefault="005E315F" w:rsidP="005E315F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D95E121" w14:textId="18607E99" w:rsidR="00947BA3" w:rsidRDefault="00947BA3">
      <w:r>
        <w:br w:type="page"/>
      </w:r>
    </w:p>
    <w:p w14:paraId="48E58075" w14:textId="5C50BC28" w:rsidR="005E315F" w:rsidRDefault="00A75B94" w:rsidP="00A75B94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right"/>
      </w:pPr>
      <w:r>
        <w:lastRenderedPageBreak/>
        <w:t>2.sz. melléklet</w:t>
      </w:r>
    </w:p>
    <w:p w14:paraId="2FE753D0" w14:textId="526B22E6" w:rsidR="005E315F" w:rsidRDefault="005E315F" w:rsidP="005E315F">
      <w:pPr>
        <w:pStyle w:val="Szvegtrzs"/>
        <w:tabs>
          <w:tab w:val="center" w:pos="7371"/>
        </w:tabs>
        <w:rPr>
          <w:sz w:val="22"/>
          <w:szCs w:val="22"/>
        </w:rPr>
      </w:pPr>
    </w:p>
    <w:p w14:paraId="58872EE0" w14:textId="77777777" w:rsidR="005E315F" w:rsidRPr="00FF5040" w:rsidRDefault="005E315F" w:rsidP="005E315F">
      <w:pPr>
        <w:pStyle w:val="Cmsor3"/>
      </w:pPr>
      <w:r>
        <w:t xml:space="preserve">BALATONLELLEI </w:t>
      </w:r>
    </w:p>
    <w:p w14:paraId="551E2453" w14:textId="77777777" w:rsidR="005E315F" w:rsidRPr="00FF5040" w:rsidRDefault="005E315F" w:rsidP="005E315F">
      <w:pPr>
        <w:pStyle w:val="Cmsor3"/>
      </w:pPr>
      <w:r w:rsidRPr="00FF5040">
        <w:t>PÉNZÜGYI VÉGREHAJTÁSI TÁRSULÁS</w:t>
      </w:r>
    </w:p>
    <w:p w14:paraId="00645754" w14:textId="77777777" w:rsidR="005E315F" w:rsidRPr="00FF5040" w:rsidRDefault="005E315F" w:rsidP="005E315F">
      <w:pPr>
        <w:pStyle w:val="Cmsor3"/>
        <w:rPr>
          <w:sz w:val="22"/>
        </w:rPr>
      </w:pPr>
    </w:p>
    <w:p w14:paraId="2476D675" w14:textId="77777777" w:rsidR="005E315F" w:rsidRDefault="005E315F" w:rsidP="005E315F">
      <w:pPr>
        <w:pStyle w:val="Cmsor3"/>
      </w:pPr>
      <w:r w:rsidRPr="00FF5040">
        <w:t>TÁRSULÁSI MEGÁLLAPODÁSA</w:t>
      </w:r>
    </w:p>
    <w:p w14:paraId="7E0E0F08" w14:textId="5489D39E" w:rsidR="005E315F" w:rsidRPr="0072009B" w:rsidRDefault="005E315F" w:rsidP="005E315F">
      <w:r>
        <w:t xml:space="preserve">                                                (egységes szerkezetben)</w:t>
      </w:r>
    </w:p>
    <w:p w14:paraId="7C63ADE6" w14:textId="77777777" w:rsidR="005E315F" w:rsidRPr="00FF5040" w:rsidRDefault="005E315F" w:rsidP="005E315F">
      <w:pPr>
        <w:pStyle w:val="Cmsor3"/>
      </w:pPr>
    </w:p>
    <w:p w14:paraId="17134479" w14:textId="77777777" w:rsidR="005E315F" w:rsidRPr="00BF6B96" w:rsidRDefault="005E315F" w:rsidP="005E315F">
      <w:pPr>
        <w:pStyle w:val="Cmsor3"/>
      </w:pPr>
      <w:r w:rsidRPr="00BF6B96">
        <w:t>Preambulum</w:t>
      </w:r>
    </w:p>
    <w:p w14:paraId="5936896E" w14:textId="77777777" w:rsidR="005E315F" w:rsidRPr="00FF5040" w:rsidRDefault="005E315F" w:rsidP="005E315F"/>
    <w:p w14:paraId="1C433900" w14:textId="77777777" w:rsidR="005E315F" w:rsidRPr="00FF5040" w:rsidRDefault="005E315F" w:rsidP="005E315F">
      <w:pPr>
        <w:jc w:val="both"/>
      </w:pPr>
      <w:r w:rsidRPr="00FF5040">
        <w:t>Balatonföldvár és környéke települési önkormányzatainak képviselő-testületei Magyarország Alaptörvényének 32. cikke (1) bekezdésének k) pontja, Magyarország helyi önkormányzatairól szó</w:t>
      </w:r>
      <w:r>
        <w:t>ló 2011. évi CLXXXIX. törvény 87</w:t>
      </w:r>
      <w:r w:rsidRPr="00FF5040">
        <w:t xml:space="preserve">.§-a alapján </w:t>
      </w:r>
    </w:p>
    <w:p w14:paraId="59EE6806" w14:textId="77777777" w:rsidR="005E315F" w:rsidRPr="00FF5040" w:rsidRDefault="005E315F" w:rsidP="005E315F">
      <w:pPr>
        <w:jc w:val="both"/>
        <w:rPr>
          <w:strike/>
        </w:rPr>
      </w:pPr>
    </w:p>
    <w:p w14:paraId="2A19A2C5" w14:textId="77777777" w:rsidR="005E315F" w:rsidRPr="00FF5040" w:rsidRDefault="005E315F" w:rsidP="005E315F">
      <w:pPr>
        <w:numPr>
          <w:ilvl w:val="0"/>
          <w:numId w:val="26"/>
        </w:numPr>
        <w:jc w:val="both"/>
      </w:pPr>
      <w:r w:rsidRPr="00FF5040">
        <w:t>az önkormányzati feladat és hatáskörök, valamint</w:t>
      </w:r>
    </w:p>
    <w:p w14:paraId="34862B52" w14:textId="77777777" w:rsidR="005E315F" w:rsidRPr="00FF5040" w:rsidRDefault="005E315F" w:rsidP="005E315F">
      <w:pPr>
        <w:numPr>
          <w:ilvl w:val="0"/>
          <w:numId w:val="25"/>
        </w:numPr>
        <w:jc w:val="both"/>
      </w:pPr>
      <w:r w:rsidRPr="00FF5040">
        <w:t xml:space="preserve">a polgármester és a jegyző államigazgatási feladat- és hatáskörének hatékonyabb, célszerűbb ellátása érdekében </w:t>
      </w:r>
    </w:p>
    <w:p w14:paraId="1A38B4C5" w14:textId="77777777" w:rsidR="005E315F" w:rsidRPr="00FF5040" w:rsidRDefault="005E315F" w:rsidP="005E315F">
      <w:pPr>
        <w:ind w:left="709"/>
        <w:jc w:val="both"/>
      </w:pPr>
    </w:p>
    <w:p w14:paraId="0C7BA417" w14:textId="77777777" w:rsidR="005E315F" w:rsidRPr="00FF5040" w:rsidRDefault="005E315F" w:rsidP="005E315F">
      <w:pPr>
        <w:jc w:val="both"/>
      </w:pPr>
      <w:r w:rsidRPr="00FF5040">
        <w:t xml:space="preserve">Társulási Megállapodást kötnek.  </w:t>
      </w:r>
    </w:p>
    <w:p w14:paraId="7E52B482" w14:textId="77777777" w:rsidR="005E315F" w:rsidRPr="00FF5040" w:rsidRDefault="005E315F" w:rsidP="005E315F"/>
    <w:p w14:paraId="45E3DB3C" w14:textId="77777777" w:rsidR="005E315F" w:rsidRDefault="005E315F" w:rsidP="005E315F">
      <w:pPr>
        <w:ind w:right="-110"/>
        <w:jc w:val="both"/>
      </w:pPr>
      <w:r>
        <w:t>A felek elöljáróban rögzítik</w:t>
      </w:r>
      <w:r w:rsidRPr="00FF5040">
        <w:t>, hogy a Balatonföldvári Többcélú K</w:t>
      </w:r>
      <w:r>
        <w:t>istérségi Társulás területén a t</w:t>
      </w:r>
      <w:r w:rsidRPr="00FF5040">
        <w:t xml:space="preserve">ársulásban részt vevő 13 önkormányzat részvételével 2004. január 1. napjával létrejött a Balatonföldvár és Környéke Pénzügyi Végrehajtási Társulás. 2006 - 2011. években 13 környező önkormányzat csatlakozott a társuláshoz. </w:t>
      </w:r>
    </w:p>
    <w:p w14:paraId="515E57F3" w14:textId="77777777" w:rsidR="005E315F" w:rsidRDefault="005E315F" w:rsidP="005E315F">
      <w:pPr>
        <w:ind w:right="-110"/>
        <w:jc w:val="both"/>
      </w:pPr>
    </w:p>
    <w:p w14:paraId="2B60E63C" w14:textId="77777777" w:rsidR="005E315F" w:rsidRDefault="005E315F" w:rsidP="005E315F">
      <w:pPr>
        <w:autoSpaceDE w:val="0"/>
        <w:autoSpaceDN w:val="0"/>
        <w:adjustRightInd w:val="0"/>
        <w:jc w:val="both"/>
      </w:pPr>
      <w:r>
        <w:t xml:space="preserve">Az Mötv. 88. §-a </w:t>
      </w:r>
      <w:proofErr w:type="gramStart"/>
      <w:r>
        <w:t xml:space="preserve">alapján </w:t>
      </w:r>
      <w:r w:rsidRPr="00FF5040">
        <w:t xml:space="preserve"> rögzített</w:t>
      </w:r>
      <w:proofErr w:type="gramEnd"/>
      <w:r w:rsidRPr="00FF5040">
        <w:t xml:space="preserve"> helyi önkormányzatok képviselő-testületei megállapodnak abban, hogy </w:t>
      </w:r>
      <w:r w:rsidRPr="00BF6B96">
        <w:rPr>
          <w:b/>
        </w:rPr>
        <w:t>pénzügyi végrehajtási feladatainak</w:t>
      </w:r>
      <w:r w:rsidRPr="00FF5040">
        <w:t xml:space="preserve"> ellátására jogi személyiséggel rendelkező társulást </w:t>
      </w:r>
      <w:r>
        <w:t xml:space="preserve">(továbbiakban Társulás) </w:t>
      </w:r>
      <w:r w:rsidRPr="00FF5040">
        <w:t>hoznak létre.</w:t>
      </w:r>
    </w:p>
    <w:p w14:paraId="3F6D6749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63202D0A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646CCA72" w14:textId="77777777" w:rsidR="005E315F" w:rsidRPr="0065547C" w:rsidRDefault="005E315F" w:rsidP="005E315F">
      <w:pPr>
        <w:numPr>
          <w:ilvl w:val="0"/>
          <w:numId w:val="20"/>
        </w:numPr>
        <w:ind w:right="-110"/>
        <w:jc w:val="center"/>
        <w:rPr>
          <w:b/>
          <w:sz w:val="28"/>
        </w:rPr>
      </w:pPr>
      <w:r w:rsidRPr="00BF6B96">
        <w:rPr>
          <w:b/>
          <w:sz w:val="28"/>
        </w:rPr>
        <w:t>Általános rendelkezések</w:t>
      </w:r>
    </w:p>
    <w:p w14:paraId="3C9F743F" w14:textId="77777777" w:rsidR="005E315F" w:rsidRDefault="005E315F" w:rsidP="005E315F">
      <w:pPr>
        <w:ind w:right="-110"/>
        <w:jc w:val="both"/>
      </w:pPr>
    </w:p>
    <w:p w14:paraId="4C3B5FE4" w14:textId="77777777" w:rsidR="005E315F" w:rsidRDefault="005E315F" w:rsidP="005E315F">
      <w:pPr>
        <w:ind w:right="-110"/>
        <w:jc w:val="both"/>
      </w:pPr>
    </w:p>
    <w:p w14:paraId="1CDA80DA" w14:textId="77777777" w:rsidR="005E315F" w:rsidRPr="00BF6B96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eastAsia="Calibri"/>
          <w:bCs/>
          <w:lang w:eastAsia="en-US"/>
        </w:rPr>
      </w:pPr>
      <w:r w:rsidRPr="00FF5040">
        <w:rPr>
          <w:b/>
          <w:caps/>
        </w:rPr>
        <w:t>A</w:t>
      </w:r>
      <w:r>
        <w:rPr>
          <w:b/>
        </w:rPr>
        <w:t xml:space="preserve"> T</w:t>
      </w:r>
      <w:r w:rsidRPr="00FF5040">
        <w:rPr>
          <w:b/>
        </w:rPr>
        <w:t>ársulás neve</w:t>
      </w:r>
      <w:r w:rsidRPr="00FF5040">
        <w:rPr>
          <w:rFonts w:eastAsia="Calibri"/>
          <w:b/>
          <w:bCs/>
          <w:lang w:eastAsia="en-US"/>
        </w:rPr>
        <w:t xml:space="preserve">: </w:t>
      </w:r>
      <w:r>
        <w:rPr>
          <w:rFonts w:eastAsia="Calibri"/>
          <w:bCs/>
          <w:lang w:eastAsia="en-US"/>
        </w:rPr>
        <w:t>Balatonlellei</w:t>
      </w:r>
      <w:r w:rsidRPr="00BF6B96">
        <w:rPr>
          <w:rFonts w:eastAsia="Calibri"/>
          <w:bCs/>
          <w:lang w:eastAsia="en-US"/>
        </w:rPr>
        <w:t xml:space="preserve"> Pénzügyi Végrehajtási Társulás</w:t>
      </w:r>
    </w:p>
    <w:p w14:paraId="058DE891" w14:textId="77777777" w:rsidR="005E315F" w:rsidRPr="00BF6B96" w:rsidRDefault="005E315F" w:rsidP="005E315F">
      <w:pPr>
        <w:autoSpaceDE w:val="0"/>
        <w:autoSpaceDN w:val="0"/>
        <w:adjustRightInd w:val="0"/>
        <w:ind w:left="426"/>
        <w:jc w:val="both"/>
        <w:rPr>
          <w:rFonts w:eastAsia="Calibri"/>
          <w:b/>
          <w:bCs/>
          <w:lang w:eastAsia="en-US"/>
        </w:rPr>
      </w:pPr>
    </w:p>
    <w:p w14:paraId="301FAD16" w14:textId="25ABD6E4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eastAsia="Calibri"/>
          <w:b/>
          <w:bCs/>
          <w:lang w:eastAsia="en-US"/>
        </w:rPr>
      </w:pPr>
      <w:r>
        <w:rPr>
          <w:b/>
          <w:caps/>
        </w:rPr>
        <w:t xml:space="preserve">A </w:t>
      </w:r>
      <w:r>
        <w:rPr>
          <w:rFonts w:eastAsia="Calibri"/>
          <w:b/>
          <w:bCs/>
          <w:lang w:eastAsia="en-US"/>
        </w:rPr>
        <w:t xml:space="preserve">Társulás székhelye: </w:t>
      </w:r>
      <w:r>
        <w:rPr>
          <w:rFonts w:eastAsia="Calibri"/>
          <w:bCs/>
          <w:lang w:eastAsia="en-US"/>
        </w:rPr>
        <w:t>8638 Balatonlelle, Petőfi Sándor u. 2</w:t>
      </w:r>
      <w:r w:rsidRPr="00BF6B96">
        <w:rPr>
          <w:rFonts w:eastAsia="Calibri"/>
          <w:bCs/>
          <w:lang w:eastAsia="en-US"/>
        </w:rPr>
        <w:t>.</w:t>
      </w:r>
    </w:p>
    <w:p w14:paraId="4A3FF77D" w14:textId="77777777" w:rsidR="005E315F" w:rsidRPr="00BF6B96" w:rsidRDefault="005E315F" w:rsidP="005E315F">
      <w:pPr>
        <w:autoSpaceDE w:val="0"/>
        <w:autoSpaceDN w:val="0"/>
        <w:adjustRightInd w:val="0"/>
        <w:ind w:left="426"/>
        <w:jc w:val="both"/>
        <w:rPr>
          <w:rFonts w:eastAsia="Calibri"/>
          <w:b/>
          <w:bCs/>
          <w:lang w:eastAsia="en-US"/>
        </w:rPr>
      </w:pPr>
    </w:p>
    <w:p w14:paraId="13064FBA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FF5040">
        <w:rPr>
          <w:b/>
        </w:rPr>
        <w:t>A</w:t>
      </w:r>
      <w:r>
        <w:rPr>
          <w:b/>
        </w:rPr>
        <w:t xml:space="preserve"> T</w:t>
      </w:r>
      <w:r w:rsidRPr="00FF5040">
        <w:rPr>
          <w:b/>
        </w:rPr>
        <w:t>ársulás tagjainak neve, székhelye, képviselője</w:t>
      </w:r>
    </w:p>
    <w:p w14:paraId="742D59D3" w14:textId="77777777" w:rsidR="005E315F" w:rsidRDefault="005E315F" w:rsidP="005E315F">
      <w:pPr>
        <w:autoSpaceDE w:val="0"/>
        <w:autoSpaceDN w:val="0"/>
        <w:adjustRightInd w:val="0"/>
        <w:jc w:val="both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585"/>
        <w:gridCol w:w="2364"/>
        <w:gridCol w:w="1843"/>
        <w:gridCol w:w="1701"/>
      </w:tblGrid>
      <w:tr w:rsidR="00581F41" w:rsidRPr="00FF5040" w14:paraId="4B75C193" w14:textId="77777777" w:rsidTr="000E3CBA">
        <w:trPr>
          <w:jc w:val="center"/>
        </w:trPr>
        <w:tc>
          <w:tcPr>
            <w:tcW w:w="3585" w:type="dxa"/>
          </w:tcPr>
          <w:p w14:paraId="5B8E98D1" w14:textId="77777777" w:rsidR="00581F41" w:rsidRPr="00FF5040" w:rsidRDefault="00581F41" w:rsidP="00F14836">
            <w:pPr>
              <w:jc w:val="both"/>
            </w:pPr>
            <w:r w:rsidRPr="00FF5040">
              <w:t>A Társulás tagjai</w:t>
            </w:r>
            <w:r>
              <w:t xml:space="preserve"> (Társult önkormányzatok)</w:t>
            </w:r>
          </w:p>
        </w:tc>
        <w:tc>
          <w:tcPr>
            <w:tcW w:w="2364" w:type="dxa"/>
          </w:tcPr>
          <w:p w14:paraId="08896079" w14:textId="77777777" w:rsidR="00581F41" w:rsidRPr="00FF5040" w:rsidRDefault="00581F41" w:rsidP="00F14836">
            <w:pPr>
              <w:jc w:val="both"/>
            </w:pPr>
            <w:r w:rsidRPr="00FF5040">
              <w:t>Székhelye</w:t>
            </w:r>
          </w:p>
        </w:tc>
        <w:tc>
          <w:tcPr>
            <w:tcW w:w="1843" w:type="dxa"/>
          </w:tcPr>
          <w:p w14:paraId="1946AD91" w14:textId="77777777" w:rsidR="00581F41" w:rsidRDefault="00581F41" w:rsidP="00F14836">
            <w:pPr>
              <w:jc w:val="both"/>
            </w:pPr>
            <w:r w:rsidRPr="00FF5040">
              <w:t>Képviselője</w:t>
            </w:r>
            <w:r>
              <w:t>/</w:t>
            </w:r>
          </w:p>
          <w:p w14:paraId="477D6293" w14:textId="77777777" w:rsidR="00581F41" w:rsidRPr="00FF5040" w:rsidRDefault="00581F41" w:rsidP="00F14836">
            <w:pPr>
              <w:jc w:val="both"/>
            </w:pPr>
            <w:r>
              <w:t>Polgármester</w:t>
            </w:r>
          </w:p>
        </w:tc>
        <w:tc>
          <w:tcPr>
            <w:tcW w:w="1701" w:type="dxa"/>
          </w:tcPr>
          <w:p w14:paraId="767D997A" w14:textId="7609DBF9" w:rsidR="00581F41" w:rsidRPr="00FF5040" w:rsidRDefault="00581F41" w:rsidP="000E3CBA">
            <w:r w:rsidRPr="00FF5040">
              <w:t>Lakosságszám</w:t>
            </w:r>
            <w:r w:rsidR="000E3CBA">
              <w:t xml:space="preserve"> 2022.01.01.</w:t>
            </w:r>
          </w:p>
        </w:tc>
      </w:tr>
      <w:tr w:rsidR="00581F41" w:rsidRPr="00FF5040" w14:paraId="3B3B32D8" w14:textId="77777777" w:rsidTr="000E3CBA">
        <w:trPr>
          <w:jc w:val="center"/>
        </w:trPr>
        <w:tc>
          <w:tcPr>
            <w:tcW w:w="3585" w:type="dxa"/>
          </w:tcPr>
          <w:p w14:paraId="7F8FFFBD" w14:textId="77777777" w:rsidR="00581F41" w:rsidRPr="00FF5040" w:rsidRDefault="00581F41" w:rsidP="00F14836">
            <w:r w:rsidRPr="00097B92">
              <w:rPr>
                <w:caps/>
              </w:rPr>
              <w:t xml:space="preserve">Balatonföldvár </w:t>
            </w:r>
            <w:r w:rsidRPr="00FF5040">
              <w:t xml:space="preserve">Város </w:t>
            </w:r>
          </w:p>
          <w:p w14:paraId="5252DF9C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50593784" w14:textId="77777777" w:rsidR="00581F41" w:rsidRPr="00FF5040" w:rsidRDefault="00581F41" w:rsidP="00F14836">
            <w:pPr>
              <w:jc w:val="both"/>
            </w:pPr>
            <w:r w:rsidRPr="00FF5040">
              <w:t>8623 Balatonföldvár,</w:t>
            </w:r>
          </w:p>
          <w:p w14:paraId="09B3A69D" w14:textId="77777777" w:rsidR="00581F41" w:rsidRPr="00FF5040" w:rsidRDefault="00581F41" w:rsidP="00F14836">
            <w:pPr>
              <w:jc w:val="both"/>
            </w:pPr>
            <w:r w:rsidRPr="00FF5040">
              <w:t>Petőfi S. u. 1.</w:t>
            </w:r>
          </w:p>
        </w:tc>
        <w:tc>
          <w:tcPr>
            <w:tcW w:w="1843" w:type="dxa"/>
          </w:tcPr>
          <w:p w14:paraId="4C0B787A" w14:textId="77777777" w:rsidR="00581F41" w:rsidRPr="00FF5040" w:rsidRDefault="00581F41" w:rsidP="00F14836">
            <w:r w:rsidRPr="00FF5040">
              <w:t xml:space="preserve">Holovits György </w:t>
            </w:r>
          </w:p>
          <w:p w14:paraId="6F19B6EF" w14:textId="77777777" w:rsidR="00581F41" w:rsidRPr="00FF5040" w:rsidRDefault="00581F41" w:rsidP="00F14836">
            <w:r w:rsidRPr="00FF5040">
              <w:t>Huba</w:t>
            </w:r>
          </w:p>
        </w:tc>
        <w:tc>
          <w:tcPr>
            <w:tcW w:w="1701" w:type="dxa"/>
          </w:tcPr>
          <w:p w14:paraId="488BEE21" w14:textId="3BDD9862" w:rsidR="00581F41" w:rsidRPr="00FF5040" w:rsidRDefault="000E3CBA" w:rsidP="00F14836">
            <w:pPr>
              <w:jc w:val="right"/>
            </w:pPr>
            <w:r>
              <w:t>2 357</w:t>
            </w:r>
          </w:p>
        </w:tc>
      </w:tr>
      <w:tr w:rsidR="00581F41" w:rsidRPr="00FF5040" w14:paraId="38DDE72D" w14:textId="77777777" w:rsidTr="000E3CBA">
        <w:trPr>
          <w:jc w:val="center"/>
        </w:trPr>
        <w:tc>
          <w:tcPr>
            <w:tcW w:w="3585" w:type="dxa"/>
          </w:tcPr>
          <w:p w14:paraId="691A4D8D" w14:textId="77777777" w:rsidR="00581F41" w:rsidRPr="00FF5040" w:rsidRDefault="00581F41" w:rsidP="00F14836">
            <w:r w:rsidRPr="00097B92">
              <w:rPr>
                <w:caps/>
              </w:rPr>
              <w:t>Balatonöszöd</w:t>
            </w:r>
            <w:r w:rsidRPr="00FF5040">
              <w:t xml:space="preserve"> Község </w:t>
            </w:r>
          </w:p>
          <w:p w14:paraId="311E0632" w14:textId="77777777" w:rsidR="00581F41" w:rsidRPr="00FF5040" w:rsidRDefault="00581F41" w:rsidP="00F14836">
            <w:r w:rsidRPr="00FF5040">
              <w:t>Ö</w:t>
            </w:r>
            <w:r>
              <w:t>nkormányzat Képviselő-</w:t>
            </w:r>
            <w:r w:rsidRPr="00FF5040">
              <w:t>testület</w:t>
            </w:r>
          </w:p>
        </w:tc>
        <w:tc>
          <w:tcPr>
            <w:tcW w:w="2364" w:type="dxa"/>
          </w:tcPr>
          <w:p w14:paraId="67E07C2F" w14:textId="77777777" w:rsidR="00581F41" w:rsidRPr="00FF5040" w:rsidRDefault="00581F41" w:rsidP="00F14836">
            <w:pPr>
              <w:jc w:val="both"/>
            </w:pPr>
            <w:r w:rsidRPr="00FF5040">
              <w:t>8637 Balatonőszöd,</w:t>
            </w:r>
          </w:p>
          <w:p w14:paraId="2A0916FA" w14:textId="77777777" w:rsidR="00581F41" w:rsidRPr="00FF5040" w:rsidRDefault="00581F41" w:rsidP="00F14836">
            <w:pPr>
              <w:jc w:val="both"/>
            </w:pPr>
            <w:r w:rsidRPr="00FF5040">
              <w:t>Szabadság u. 89.</w:t>
            </w:r>
          </w:p>
        </w:tc>
        <w:tc>
          <w:tcPr>
            <w:tcW w:w="1843" w:type="dxa"/>
          </w:tcPr>
          <w:p w14:paraId="39C350FC" w14:textId="77777777" w:rsidR="00581F41" w:rsidRPr="00FF5040" w:rsidRDefault="00581F41" w:rsidP="00F14836">
            <w:r w:rsidRPr="00FF5040">
              <w:t>Antal János</w:t>
            </w:r>
          </w:p>
        </w:tc>
        <w:tc>
          <w:tcPr>
            <w:tcW w:w="1701" w:type="dxa"/>
          </w:tcPr>
          <w:p w14:paraId="1506970F" w14:textId="51920A18" w:rsidR="00581F41" w:rsidRPr="00FF5040" w:rsidRDefault="000E3CBA" w:rsidP="00F14836">
            <w:pPr>
              <w:jc w:val="right"/>
            </w:pPr>
            <w:r>
              <w:t>572</w:t>
            </w:r>
          </w:p>
        </w:tc>
      </w:tr>
      <w:tr w:rsidR="00581F41" w:rsidRPr="00FF5040" w14:paraId="31D3B7CE" w14:textId="77777777" w:rsidTr="000E3CBA">
        <w:trPr>
          <w:jc w:val="center"/>
        </w:trPr>
        <w:tc>
          <w:tcPr>
            <w:tcW w:w="3585" w:type="dxa"/>
          </w:tcPr>
          <w:p w14:paraId="33FA8330" w14:textId="77777777" w:rsidR="00581F41" w:rsidRPr="00FF5040" w:rsidRDefault="00581F41" w:rsidP="00F14836">
            <w:r w:rsidRPr="00097B92">
              <w:rPr>
                <w:caps/>
              </w:rPr>
              <w:t xml:space="preserve">Balatonszárszó </w:t>
            </w:r>
            <w:r w:rsidRPr="00FF5040">
              <w:t>Nagyközség</w:t>
            </w:r>
          </w:p>
          <w:p w14:paraId="2C879A1C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692FFD8F" w14:textId="77777777" w:rsidR="00581F41" w:rsidRPr="00FF5040" w:rsidRDefault="00581F41" w:rsidP="00F14836">
            <w:pPr>
              <w:jc w:val="both"/>
            </w:pPr>
            <w:r w:rsidRPr="00FF5040">
              <w:t>8624 Balatonszárszó,</w:t>
            </w:r>
          </w:p>
          <w:p w14:paraId="711F4B89" w14:textId="77777777" w:rsidR="00581F41" w:rsidRPr="00FF5040" w:rsidRDefault="00581F41" w:rsidP="00F14836">
            <w:pPr>
              <w:jc w:val="both"/>
            </w:pPr>
            <w:r w:rsidRPr="00FF5040">
              <w:t>Hősök tere 1.</w:t>
            </w:r>
          </w:p>
        </w:tc>
        <w:tc>
          <w:tcPr>
            <w:tcW w:w="1843" w:type="dxa"/>
          </w:tcPr>
          <w:p w14:paraId="58A1B8E2" w14:textId="77777777" w:rsidR="00581F41" w:rsidRPr="00FF5040" w:rsidRDefault="00581F41" w:rsidP="00F14836">
            <w:r>
              <w:t>Fekete János</w:t>
            </w:r>
            <w:r w:rsidRPr="00FF5040">
              <w:t xml:space="preserve"> </w:t>
            </w:r>
          </w:p>
        </w:tc>
        <w:tc>
          <w:tcPr>
            <w:tcW w:w="1701" w:type="dxa"/>
          </w:tcPr>
          <w:p w14:paraId="4F3EA884" w14:textId="0A98EDE9" w:rsidR="00581F41" w:rsidRPr="00FF5040" w:rsidRDefault="000E3CBA" w:rsidP="00F14836">
            <w:pPr>
              <w:jc w:val="right"/>
            </w:pPr>
            <w:r>
              <w:t>2 261</w:t>
            </w:r>
          </w:p>
        </w:tc>
      </w:tr>
      <w:tr w:rsidR="00581F41" w:rsidRPr="00FF5040" w14:paraId="01F820A0" w14:textId="77777777" w:rsidTr="000E3CBA">
        <w:trPr>
          <w:jc w:val="center"/>
        </w:trPr>
        <w:tc>
          <w:tcPr>
            <w:tcW w:w="3585" w:type="dxa"/>
          </w:tcPr>
          <w:p w14:paraId="223F2A3C" w14:textId="77777777" w:rsidR="00581F41" w:rsidRPr="00FF5040" w:rsidRDefault="00581F41" w:rsidP="00F14836">
            <w:r w:rsidRPr="00097B92">
              <w:rPr>
                <w:caps/>
              </w:rPr>
              <w:t>Balatonszemes</w:t>
            </w:r>
            <w:r w:rsidRPr="00FF5040">
              <w:t xml:space="preserve"> Község </w:t>
            </w:r>
          </w:p>
          <w:p w14:paraId="6C4415D0" w14:textId="77777777" w:rsidR="00581F41" w:rsidRPr="00FF5040" w:rsidRDefault="00581F41" w:rsidP="00F14836">
            <w:r>
              <w:t>Önkormányzat Képviselő-t</w:t>
            </w:r>
            <w:r w:rsidRPr="00FF5040">
              <w:t>estülete</w:t>
            </w:r>
          </w:p>
        </w:tc>
        <w:tc>
          <w:tcPr>
            <w:tcW w:w="2364" w:type="dxa"/>
          </w:tcPr>
          <w:p w14:paraId="0B05BA7C" w14:textId="77777777" w:rsidR="00581F41" w:rsidRPr="00FF5040" w:rsidRDefault="00581F41" w:rsidP="00F14836">
            <w:pPr>
              <w:jc w:val="both"/>
            </w:pPr>
            <w:r w:rsidRPr="00FF5040">
              <w:t>8636 Balatonszemes,</w:t>
            </w:r>
          </w:p>
          <w:p w14:paraId="75CFEC81" w14:textId="77777777" w:rsidR="00581F41" w:rsidRPr="00FF5040" w:rsidRDefault="00581F41" w:rsidP="00F14836">
            <w:pPr>
              <w:jc w:val="both"/>
            </w:pPr>
            <w:r w:rsidRPr="00FF5040">
              <w:t>Bajcsy –Zs. E. u. 23.</w:t>
            </w:r>
          </w:p>
        </w:tc>
        <w:tc>
          <w:tcPr>
            <w:tcW w:w="1843" w:type="dxa"/>
          </w:tcPr>
          <w:p w14:paraId="44B0F950" w14:textId="77777777" w:rsidR="00581F41" w:rsidRPr="00FF5040" w:rsidRDefault="00581F41" w:rsidP="00F14836">
            <w:r>
              <w:t>Németh Kornélné</w:t>
            </w:r>
          </w:p>
        </w:tc>
        <w:tc>
          <w:tcPr>
            <w:tcW w:w="1701" w:type="dxa"/>
          </w:tcPr>
          <w:p w14:paraId="545953FE" w14:textId="039DA4E5" w:rsidR="00581F41" w:rsidRPr="00FF5040" w:rsidRDefault="000E3CBA" w:rsidP="00F14836">
            <w:pPr>
              <w:jc w:val="right"/>
            </w:pPr>
            <w:r>
              <w:t>1 849</w:t>
            </w:r>
          </w:p>
        </w:tc>
      </w:tr>
      <w:tr w:rsidR="00581F41" w:rsidRPr="00FF5040" w14:paraId="68A0A126" w14:textId="77777777" w:rsidTr="000E3CBA">
        <w:trPr>
          <w:jc w:val="center"/>
        </w:trPr>
        <w:tc>
          <w:tcPr>
            <w:tcW w:w="3585" w:type="dxa"/>
          </w:tcPr>
          <w:p w14:paraId="27085C70" w14:textId="77777777" w:rsidR="00581F41" w:rsidRPr="00FF5040" w:rsidRDefault="00581F41" w:rsidP="00F14836">
            <w:r w:rsidRPr="00097B92">
              <w:rPr>
                <w:caps/>
              </w:rPr>
              <w:t>Bálványos</w:t>
            </w:r>
            <w:r w:rsidRPr="00FF5040">
              <w:t xml:space="preserve"> Község </w:t>
            </w:r>
          </w:p>
          <w:p w14:paraId="06CF0504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4F002A24" w14:textId="77777777" w:rsidR="00581F41" w:rsidRPr="00FF5040" w:rsidRDefault="00581F41" w:rsidP="00F14836">
            <w:pPr>
              <w:jc w:val="both"/>
            </w:pPr>
            <w:r w:rsidRPr="00FF5040">
              <w:t>8614 Bálványos,</w:t>
            </w:r>
          </w:p>
          <w:p w14:paraId="545D900D" w14:textId="77777777" w:rsidR="00581F41" w:rsidRPr="00FF5040" w:rsidRDefault="00581F41" w:rsidP="00F14836">
            <w:pPr>
              <w:jc w:val="both"/>
            </w:pPr>
            <w:r w:rsidRPr="00FF5040">
              <w:t>Kossuth L. u. 68.</w:t>
            </w:r>
          </w:p>
        </w:tc>
        <w:tc>
          <w:tcPr>
            <w:tcW w:w="1843" w:type="dxa"/>
          </w:tcPr>
          <w:p w14:paraId="246C2EEC" w14:textId="77777777" w:rsidR="00581F41" w:rsidRPr="00FF5040" w:rsidRDefault="00581F41" w:rsidP="00F14836">
            <w:r w:rsidRPr="00FF5040">
              <w:t>Sebestyén Gyula</w:t>
            </w:r>
          </w:p>
        </w:tc>
        <w:tc>
          <w:tcPr>
            <w:tcW w:w="1701" w:type="dxa"/>
          </w:tcPr>
          <w:p w14:paraId="6550D24C" w14:textId="7DE9D101" w:rsidR="00581F41" w:rsidRPr="00FF5040" w:rsidRDefault="000E3CBA" w:rsidP="00F14836">
            <w:pPr>
              <w:jc w:val="right"/>
            </w:pPr>
            <w:r>
              <w:t>625</w:t>
            </w:r>
          </w:p>
        </w:tc>
      </w:tr>
      <w:tr w:rsidR="00581F41" w:rsidRPr="00FF5040" w14:paraId="2F6B5756" w14:textId="77777777" w:rsidTr="000E3CBA">
        <w:trPr>
          <w:jc w:val="center"/>
        </w:trPr>
        <w:tc>
          <w:tcPr>
            <w:tcW w:w="3585" w:type="dxa"/>
          </w:tcPr>
          <w:p w14:paraId="75530C16" w14:textId="77777777" w:rsidR="00581F41" w:rsidRPr="00FF5040" w:rsidRDefault="00581F41" w:rsidP="00F14836">
            <w:r w:rsidRPr="00097B92">
              <w:rPr>
                <w:caps/>
              </w:rPr>
              <w:t xml:space="preserve">Kereki </w:t>
            </w:r>
            <w:r w:rsidRPr="00FF5040">
              <w:t xml:space="preserve">Község </w:t>
            </w:r>
          </w:p>
          <w:p w14:paraId="0E03ADAB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3E2A2E65" w14:textId="77777777" w:rsidR="00581F41" w:rsidRPr="00FF5040" w:rsidRDefault="00581F41" w:rsidP="00F14836">
            <w:pPr>
              <w:jc w:val="both"/>
            </w:pPr>
            <w:r w:rsidRPr="00FF5040">
              <w:t>8618 Kereki,</w:t>
            </w:r>
          </w:p>
          <w:p w14:paraId="7342B826" w14:textId="77777777" w:rsidR="00581F41" w:rsidRPr="00FF5040" w:rsidRDefault="00581F41" w:rsidP="00F14836">
            <w:pPr>
              <w:jc w:val="both"/>
            </w:pPr>
            <w:r w:rsidRPr="00FF5040">
              <w:t xml:space="preserve">Petőfi S. u. 64. </w:t>
            </w:r>
          </w:p>
        </w:tc>
        <w:tc>
          <w:tcPr>
            <w:tcW w:w="1843" w:type="dxa"/>
          </w:tcPr>
          <w:p w14:paraId="619F7360" w14:textId="77777777" w:rsidR="00581F41" w:rsidRPr="00FF5040" w:rsidRDefault="00581F41" w:rsidP="00F14836">
            <w:r>
              <w:t>Csicsai László Viktor</w:t>
            </w:r>
          </w:p>
        </w:tc>
        <w:tc>
          <w:tcPr>
            <w:tcW w:w="1701" w:type="dxa"/>
          </w:tcPr>
          <w:p w14:paraId="3D1A2788" w14:textId="3BF471A3" w:rsidR="00581F41" w:rsidRPr="00FF5040" w:rsidRDefault="000E3CBA" w:rsidP="00F14836">
            <w:pPr>
              <w:jc w:val="right"/>
            </w:pPr>
            <w:r>
              <w:t>543</w:t>
            </w:r>
          </w:p>
        </w:tc>
      </w:tr>
      <w:tr w:rsidR="00581F41" w:rsidRPr="00FF5040" w14:paraId="3F9D95E0" w14:textId="77777777" w:rsidTr="000E3CBA">
        <w:trPr>
          <w:jc w:val="center"/>
        </w:trPr>
        <w:tc>
          <w:tcPr>
            <w:tcW w:w="3585" w:type="dxa"/>
          </w:tcPr>
          <w:p w14:paraId="44024A4B" w14:textId="77777777" w:rsidR="00581F41" w:rsidRPr="00FF5040" w:rsidRDefault="00581F41" w:rsidP="00F14836">
            <w:r w:rsidRPr="00097B92">
              <w:rPr>
                <w:caps/>
              </w:rPr>
              <w:t>Kőröshegy</w:t>
            </w:r>
            <w:r w:rsidRPr="00FF5040">
              <w:t xml:space="preserve"> Község </w:t>
            </w:r>
          </w:p>
          <w:p w14:paraId="26E90719" w14:textId="77777777" w:rsidR="00581F41" w:rsidRPr="00FF5040" w:rsidRDefault="00581F41" w:rsidP="00F14836">
            <w:r w:rsidRPr="00FF5040">
              <w:t>Önkormányzat Képviselő</w:t>
            </w:r>
            <w:r>
              <w:t>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54C21A7B" w14:textId="77777777" w:rsidR="00581F41" w:rsidRPr="00FF5040" w:rsidRDefault="00581F41" w:rsidP="00F14836">
            <w:pPr>
              <w:jc w:val="both"/>
            </w:pPr>
            <w:r w:rsidRPr="00FF5040">
              <w:t>8617 Kőröshegy,</w:t>
            </w:r>
          </w:p>
          <w:p w14:paraId="357EB6B4" w14:textId="77777777" w:rsidR="00581F41" w:rsidRPr="00FF5040" w:rsidRDefault="00581F41" w:rsidP="00F14836">
            <w:pPr>
              <w:jc w:val="both"/>
            </w:pPr>
            <w:r w:rsidRPr="00FF5040">
              <w:t>Petőfi S. u. 71.</w:t>
            </w:r>
          </w:p>
        </w:tc>
        <w:tc>
          <w:tcPr>
            <w:tcW w:w="1843" w:type="dxa"/>
          </w:tcPr>
          <w:p w14:paraId="5933DEF2" w14:textId="77777777" w:rsidR="00581F41" w:rsidRPr="00FF5040" w:rsidRDefault="00581F41" w:rsidP="00F14836">
            <w:r w:rsidRPr="00FF5040">
              <w:t>Marczali Tamás</w:t>
            </w:r>
          </w:p>
        </w:tc>
        <w:tc>
          <w:tcPr>
            <w:tcW w:w="1701" w:type="dxa"/>
          </w:tcPr>
          <w:p w14:paraId="35FCD5A9" w14:textId="5E6DCC74" w:rsidR="00581F41" w:rsidRPr="00FF5040" w:rsidRDefault="000E3CBA" w:rsidP="00F14836">
            <w:pPr>
              <w:jc w:val="right"/>
            </w:pPr>
            <w:r>
              <w:t>1 433</w:t>
            </w:r>
          </w:p>
        </w:tc>
      </w:tr>
      <w:tr w:rsidR="00581F41" w:rsidRPr="00FF5040" w14:paraId="5300427C" w14:textId="77777777" w:rsidTr="000E3CBA">
        <w:trPr>
          <w:jc w:val="center"/>
        </w:trPr>
        <w:tc>
          <w:tcPr>
            <w:tcW w:w="3585" w:type="dxa"/>
          </w:tcPr>
          <w:p w14:paraId="1B8B9848" w14:textId="77777777" w:rsidR="00581F41" w:rsidRPr="00FF5040" w:rsidRDefault="00581F41" w:rsidP="00F14836">
            <w:r w:rsidRPr="00097B92">
              <w:rPr>
                <w:caps/>
              </w:rPr>
              <w:lastRenderedPageBreak/>
              <w:t xml:space="preserve">Kötcse </w:t>
            </w:r>
            <w:r w:rsidRPr="00FF5040">
              <w:t xml:space="preserve">Község </w:t>
            </w:r>
          </w:p>
          <w:p w14:paraId="555DB6D4" w14:textId="77777777" w:rsidR="00581F41" w:rsidRPr="00FF5040" w:rsidRDefault="00581F41" w:rsidP="00F14836">
            <w:r w:rsidRPr="00FF5040">
              <w:t>Önkormányzat Képviselő</w:t>
            </w:r>
            <w:r>
              <w:t>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073BD775" w14:textId="77777777" w:rsidR="00581F41" w:rsidRPr="00FF5040" w:rsidRDefault="00581F41" w:rsidP="00F14836">
            <w:pPr>
              <w:jc w:val="both"/>
            </w:pPr>
            <w:r w:rsidRPr="00FF5040">
              <w:t>8627 Kötcse,</w:t>
            </w:r>
          </w:p>
          <w:p w14:paraId="1DC56152" w14:textId="77777777" w:rsidR="00581F41" w:rsidRPr="00FF5040" w:rsidRDefault="00581F41" w:rsidP="00F14836">
            <w:pPr>
              <w:jc w:val="both"/>
            </w:pPr>
            <w:r w:rsidRPr="00FF5040">
              <w:t>Kossuth L. u. 2.</w:t>
            </w:r>
          </w:p>
        </w:tc>
        <w:tc>
          <w:tcPr>
            <w:tcW w:w="1843" w:type="dxa"/>
          </w:tcPr>
          <w:p w14:paraId="38335B02" w14:textId="77777777" w:rsidR="00581F41" w:rsidRPr="00FF5040" w:rsidRDefault="00581F41" w:rsidP="00F14836">
            <w:r w:rsidRPr="00FF5040">
              <w:t>Dr. Feledy Gyula</w:t>
            </w:r>
          </w:p>
        </w:tc>
        <w:tc>
          <w:tcPr>
            <w:tcW w:w="1701" w:type="dxa"/>
          </w:tcPr>
          <w:p w14:paraId="25373BDD" w14:textId="3623FA50" w:rsidR="00581F41" w:rsidRPr="00FF5040" w:rsidRDefault="000E3CBA" w:rsidP="00F14836">
            <w:pPr>
              <w:jc w:val="right"/>
            </w:pPr>
            <w:r>
              <w:t>536</w:t>
            </w:r>
          </w:p>
        </w:tc>
      </w:tr>
      <w:tr w:rsidR="00581F41" w:rsidRPr="00FF5040" w14:paraId="74670790" w14:textId="77777777" w:rsidTr="000E3CBA">
        <w:trPr>
          <w:jc w:val="center"/>
        </w:trPr>
        <w:tc>
          <w:tcPr>
            <w:tcW w:w="3585" w:type="dxa"/>
          </w:tcPr>
          <w:p w14:paraId="4C036789" w14:textId="77777777" w:rsidR="00581F41" w:rsidRPr="00FF5040" w:rsidRDefault="00581F41" w:rsidP="00F14836">
            <w:r w:rsidRPr="00097B92">
              <w:rPr>
                <w:caps/>
              </w:rPr>
              <w:t>Nagycsepely</w:t>
            </w:r>
            <w:r w:rsidRPr="00FF5040">
              <w:t xml:space="preserve"> Község </w:t>
            </w:r>
          </w:p>
          <w:p w14:paraId="39A7E077" w14:textId="77777777" w:rsidR="00581F41" w:rsidRPr="00FF5040" w:rsidRDefault="00581F41" w:rsidP="00F14836">
            <w:r w:rsidRPr="00FF5040">
              <w:t>Önkormányzat Képviselő-testülete</w:t>
            </w:r>
          </w:p>
        </w:tc>
        <w:tc>
          <w:tcPr>
            <w:tcW w:w="2364" w:type="dxa"/>
          </w:tcPr>
          <w:p w14:paraId="785B0C12" w14:textId="77777777" w:rsidR="00581F41" w:rsidRPr="00FF5040" w:rsidRDefault="00581F41" w:rsidP="00F14836">
            <w:pPr>
              <w:jc w:val="both"/>
            </w:pPr>
            <w:r w:rsidRPr="00FF5040">
              <w:t>8628 Nagycsepely,</w:t>
            </w:r>
          </w:p>
          <w:p w14:paraId="57EAFC62" w14:textId="77777777" w:rsidR="00581F41" w:rsidRPr="00FF5040" w:rsidRDefault="00581F41" w:rsidP="00F14836">
            <w:pPr>
              <w:jc w:val="both"/>
            </w:pPr>
            <w:r w:rsidRPr="00FF5040">
              <w:t>Kossuth L. u. 17.</w:t>
            </w:r>
          </w:p>
        </w:tc>
        <w:tc>
          <w:tcPr>
            <w:tcW w:w="1843" w:type="dxa"/>
          </w:tcPr>
          <w:p w14:paraId="6CE12087" w14:textId="77777777" w:rsidR="00581F41" w:rsidRPr="00FF5040" w:rsidRDefault="00581F41" w:rsidP="00F14836">
            <w:r>
              <w:t>Zsiga Zita</w:t>
            </w:r>
          </w:p>
        </w:tc>
        <w:tc>
          <w:tcPr>
            <w:tcW w:w="1701" w:type="dxa"/>
          </w:tcPr>
          <w:p w14:paraId="13A9CE96" w14:textId="2266955C" w:rsidR="00581F41" w:rsidRPr="00FF5040" w:rsidRDefault="000E3CBA" w:rsidP="00F14836">
            <w:pPr>
              <w:jc w:val="right"/>
            </w:pPr>
            <w:r>
              <w:t>386</w:t>
            </w:r>
          </w:p>
        </w:tc>
      </w:tr>
      <w:tr w:rsidR="00581F41" w:rsidRPr="00FF5040" w14:paraId="0859FAE0" w14:textId="77777777" w:rsidTr="000E3CBA">
        <w:trPr>
          <w:jc w:val="center"/>
        </w:trPr>
        <w:tc>
          <w:tcPr>
            <w:tcW w:w="3585" w:type="dxa"/>
          </w:tcPr>
          <w:p w14:paraId="2F9A0C8F" w14:textId="77777777" w:rsidR="00581F41" w:rsidRPr="00FF5040" w:rsidRDefault="00581F41" w:rsidP="00F14836">
            <w:r w:rsidRPr="00097B92">
              <w:rPr>
                <w:caps/>
              </w:rPr>
              <w:t xml:space="preserve">Pusztaszemes </w:t>
            </w:r>
            <w:r w:rsidRPr="00FF5040">
              <w:t xml:space="preserve">Község </w:t>
            </w:r>
          </w:p>
          <w:p w14:paraId="43E09D7F" w14:textId="77777777" w:rsidR="00581F41" w:rsidRPr="00FF5040" w:rsidRDefault="00581F41" w:rsidP="00F14836">
            <w:r>
              <w:t>Önkormányzat Képviselő</w:t>
            </w:r>
            <w:r w:rsidRPr="00FF5040">
              <w:t>-testülete</w:t>
            </w:r>
          </w:p>
        </w:tc>
        <w:tc>
          <w:tcPr>
            <w:tcW w:w="2364" w:type="dxa"/>
          </w:tcPr>
          <w:p w14:paraId="1B06D8EC" w14:textId="77777777" w:rsidR="00581F41" w:rsidRPr="00FF5040" w:rsidRDefault="00581F41" w:rsidP="00F14836">
            <w:pPr>
              <w:jc w:val="both"/>
            </w:pPr>
            <w:r w:rsidRPr="00FF5040">
              <w:t>8619 Pusztaszemes,</w:t>
            </w:r>
          </w:p>
          <w:p w14:paraId="70BC89A8" w14:textId="77777777" w:rsidR="00581F41" w:rsidRPr="00FF5040" w:rsidRDefault="00581F41" w:rsidP="00F14836">
            <w:pPr>
              <w:jc w:val="both"/>
            </w:pPr>
            <w:r w:rsidRPr="00FF5040">
              <w:t>Kossuth L. u. 53.</w:t>
            </w:r>
          </w:p>
        </w:tc>
        <w:tc>
          <w:tcPr>
            <w:tcW w:w="1843" w:type="dxa"/>
          </w:tcPr>
          <w:p w14:paraId="0BF9ED84" w14:textId="77777777" w:rsidR="00581F41" w:rsidRPr="00FF5040" w:rsidRDefault="00581F41" w:rsidP="00F14836">
            <w:r>
              <w:t>Csicsa Dániel</w:t>
            </w:r>
          </w:p>
        </w:tc>
        <w:tc>
          <w:tcPr>
            <w:tcW w:w="1701" w:type="dxa"/>
          </w:tcPr>
          <w:p w14:paraId="0E19A19F" w14:textId="64D62B6A" w:rsidR="00581F41" w:rsidRPr="00FF5040" w:rsidRDefault="000E3CBA" w:rsidP="00F14836">
            <w:pPr>
              <w:jc w:val="right"/>
            </w:pPr>
            <w:r>
              <w:t>426</w:t>
            </w:r>
          </w:p>
        </w:tc>
      </w:tr>
      <w:tr w:rsidR="00581F41" w:rsidRPr="00FF5040" w14:paraId="0D79EA06" w14:textId="77777777" w:rsidTr="000E3CBA">
        <w:trPr>
          <w:jc w:val="center"/>
        </w:trPr>
        <w:tc>
          <w:tcPr>
            <w:tcW w:w="3585" w:type="dxa"/>
          </w:tcPr>
          <w:p w14:paraId="7EFA19FF" w14:textId="77777777" w:rsidR="00581F41" w:rsidRPr="00FF5040" w:rsidRDefault="00581F41" w:rsidP="00F14836">
            <w:r w:rsidRPr="00097B92">
              <w:rPr>
                <w:caps/>
              </w:rPr>
              <w:t xml:space="preserve">Szántód </w:t>
            </w:r>
            <w:r w:rsidRPr="00FF5040">
              <w:t xml:space="preserve">Község </w:t>
            </w:r>
          </w:p>
          <w:p w14:paraId="5BC4356F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1142CF73" w14:textId="77777777" w:rsidR="00581F41" w:rsidRPr="00FF5040" w:rsidRDefault="00581F41" w:rsidP="00F14836">
            <w:pPr>
              <w:jc w:val="both"/>
            </w:pPr>
            <w:r w:rsidRPr="00FF5040">
              <w:t>8622 Szántód,</w:t>
            </w:r>
          </w:p>
          <w:p w14:paraId="4B1D2660" w14:textId="77777777" w:rsidR="00581F41" w:rsidRPr="00FF5040" w:rsidRDefault="00581F41" w:rsidP="00F14836">
            <w:pPr>
              <w:jc w:val="both"/>
            </w:pPr>
            <w:r>
              <w:t>Iskola u. 9.</w:t>
            </w:r>
          </w:p>
        </w:tc>
        <w:tc>
          <w:tcPr>
            <w:tcW w:w="1843" w:type="dxa"/>
          </w:tcPr>
          <w:p w14:paraId="3856022C" w14:textId="77777777" w:rsidR="00581F41" w:rsidRPr="00FF5040" w:rsidRDefault="00581F41" w:rsidP="00F14836">
            <w:r w:rsidRPr="00FF5040">
              <w:t>Vizvári Attila</w:t>
            </w:r>
          </w:p>
        </w:tc>
        <w:tc>
          <w:tcPr>
            <w:tcW w:w="1701" w:type="dxa"/>
          </w:tcPr>
          <w:p w14:paraId="569E2EE5" w14:textId="4F2977E1" w:rsidR="00581F41" w:rsidRPr="00FF5040" w:rsidRDefault="000E3CBA" w:rsidP="00F14836">
            <w:pPr>
              <w:jc w:val="right"/>
            </w:pPr>
            <w:r>
              <w:t>687</w:t>
            </w:r>
          </w:p>
        </w:tc>
      </w:tr>
      <w:tr w:rsidR="00581F41" w:rsidRPr="00FF5040" w14:paraId="0CBA29D7" w14:textId="77777777" w:rsidTr="000E3CBA">
        <w:trPr>
          <w:jc w:val="center"/>
        </w:trPr>
        <w:tc>
          <w:tcPr>
            <w:tcW w:w="3585" w:type="dxa"/>
          </w:tcPr>
          <w:p w14:paraId="1913B210" w14:textId="77777777" w:rsidR="00581F41" w:rsidRPr="00FF5040" w:rsidRDefault="00581F41" w:rsidP="00F14836">
            <w:r w:rsidRPr="00097B92">
              <w:rPr>
                <w:caps/>
              </w:rPr>
              <w:t>Szólád</w:t>
            </w:r>
            <w:r w:rsidRPr="00FF5040">
              <w:t xml:space="preserve"> Község</w:t>
            </w:r>
          </w:p>
          <w:p w14:paraId="23A2C709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36BA7917" w14:textId="77777777" w:rsidR="00581F41" w:rsidRPr="00FF5040" w:rsidRDefault="00581F41" w:rsidP="00F14836">
            <w:pPr>
              <w:jc w:val="both"/>
            </w:pPr>
            <w:r w:rsidRPr="00FF5040">
              <w:t>8625 Szólád,</w:t>
            </w:r>
          </w:p>
          <w:p w14:paraId="2AC43283" w14:textId="77777777" w:rsidR="00581F41" w:rsidRPr="00FF5040" w:rsidRDefault="00581F41" w:rsidP="00F14836">
            <w:pPr>
              <w:jc w:val="both"/>
            </w:pPr>
            <w:r w:rsidRPr="00FF5040">
              <w:t>Kossuth L. u. 32.</w:t>
            </w:r>
          </w:p>
        </w:tc>
        <w:tc>
          <w:tcPr>
            <w:tcW w:w="1843" w:type="dxa"/>
          </w:tcPr>
          <w:p w14:paraId="43D2862F" w14:textId="77777777" w:rsidR="00581F41" w:rsidRPr="00FF5040" w:rsidRDefault="00581F41" w:rsidP="00F14836">
            <w:r w:rsidRPr="00FF5040">
              <w:t>Rózsás Elemér</w:t>
            </w:r>
          </w:p>
        </w:tc>
        <w:tc>
          <w:tcPr>
            <w:tcW w:w="1701" w:type="dxa"/>
          </w:tcPr>
          <w:p w14:paraId="7E72948F" w14:textId="79BF4E17" w:rsidR="00581F41" w:rsidRPr="00FF5040" w:rsidRDefault="000E3CBA" w:rsidP="00F14836">
            <w:pPr>
              <w:jc w:val="right"/>
            </w:pPr>
            <w:r>
              <w:t>576</w:t>
            </w:r>
          </w:p>
        </w:tc>
      </w:tr>
      <w:tr w:rsidR="00581F41" w:rsidRPr="00FF5040" w14:paraId="2164594B" w14:textId="77777777" w:rsidTr="000E3CBA">
        <w:trPr>
          <w:jc w:val="center"/>
        </w:trPr>
        <w:tc>
          <w:tcPr>
            <w:tcW w:w="3585" w:type="dxa"/>
          </w:tcPr>
          <w:p w14:paraId="5CE3C232" w14:textId="77777777" w:rsidR="00581F41" w:rsidRPr="00FF5040" w:rsidRDefault="00581F41" w:rsidP="00F14836">
            <w:r w:rsidRPr="00097B92">
              <w:rPr>
                <w:caps/>
              </w:rPr>
              <w:t>Teleki</w:t>
            </w:r>
            <w:r w:rsidRPr="00FF5040">
              <w:t xml:space="preserve"> Község </w:t>
            </w:r>
          </w:p>
          <w:p w14:paraId="289DCEA2" w14:textId="77777777" w:rsidR="00581F41" w:rsidRPr="00FF5040" w:rsidRDefault="00581F41" w:rsidP="00F14836">
            <w:r>
              <w:t>Önkormányzat Képviselő-</w:t>
            </w:r>
            <w:r w:rsidRPr="00FF5040">
              <w:t>testülete</w:t>
            </w:r>
          </w:p>
        </w:tc>
        <w:tc>
          <w:tcPr>
            <w:tcW w:w="2364" w:type="dxa"/>
          </w:tcPr>
          <w:p w14:paraId="490CE7DB" w14:textId="77777777" w:rsidR="00581F41" w:rsidRPr="00FF5040" w:rsidRDefault="00581F41" w:rsidP="00F14836">
            <w:pPr>
              <w:jc w:val="both"/>
            </w:pPr>
            <w:r w:rsidRPr="00FF5040">
              <w:t xml:space="preserve">8626 Teleki, </w:t>
            </w:r>
          </w:p>
          <w:p w14:paraId="0F278F95" w14:textId="77777777" w:rsidR="00581F41" w:rsidRPr="00FF5040" w:rsidRDefault="00581F41" w:rsidP="00F14836">
            <w:pPr>
              <w:jc w:val="both"/>
            </w:pPr>
            <w:r w:rsidRPr="00FF5040">
              <w:t>Rákóczi u. 49.</w:t>
            </w:r>
          </w:p>
        </w:tc>
        <w:tc>
          <w:tcPr>
            <w:tcW w:w="1843" w:type="dxa"/>
          </w:tcPr>
          <w:p w14:paraId="7BBC047E" w14:textId="77777777" w:rsidR="00581F41" w:rsidRPr="00FF5040" w:rsidRDefault="00581F41" w:rsidP="00F14836">
            <w:r w:rsidRPr="00FF5040">
              <w:t>Hári László István</w:t>
            </w:r>
          </w:p>
        </w:tc>
        <w:tc>
          <w:tcPr>
            <w:tcW w:w="1701" w:type="dxa"/>
          </w:tcPr>
          <w:p w14:paraId="77054CE8" w14:textId="4DD3300D" w:rsidR="00581F41" w:rsidRPr="00FF5040" w:rsidRDefault="000E3CBA" w:rsidP="00F14836">
            <w:pPr>
              <w:jc w:val="right"/>
            </w:pPr>
            <w:r>
              <w:t>228</w:t>
            </w:r>
          </w:p>
        </w:tc>
      </w:tr>
      <w:tr w:rsidR="00581F41" w:rsidRPr="00FF5040" w14:paraId="00264345" w14:textId="77777777" w:rsidTr="000E3CBA">
        <w:trPr>
          <w:jc w:val="center"/>
        </w:trPr>
        <w:tc>
          <w:tcPr>
            <w:tcW w:w="3585" w:type="dxa"/>
          </w:tcPr>
          <w:p w14:paraId="21C25336" w14:textId="77777777" w:rsidR="00581F41" w:rsidRDefault="00581F41" w:rsidP="00F14836">
            <w:r w:rsidRPr="00097B92">
              <w:rPr>
                <w:caps/>
              </w:rPr>
              <w:t xml:space="preserve">Balatonlelle </w:t>
            </w:r>
            <w:r>
              <w:t>Város</w:t>
            </w:r>
          </w:p>
          <w:p w14:paraId="36FF049A" w14:textId="77777777" w:rsidR="00581F41" w:rsidRPr="002A5ED4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70605472" w14:textId="77777777" w:rsidR="00581F41" w:rsidRDefault="00581F41" w:rsidP="00F14836">
            <w:pPr>
              <w:jc w:val="both"/>
            </w:pPr>
            <w:r>
              <w:t>8638 Balatonlelle,</w:t>
            </w:r>
          </w:p>
          <w:p w14:paraId="3A9484B6" w14:textId="77777777" w:rsidR="00581F41" w:rsidRPr="00FF5040" w:rsidRDefault="00581F41" w:rsidP="00F14836">
            <w:pPr>
              <w:jc w:val="both"/>
            </w:pPr>
            <w:r>
              <w:t>Petőfi S. u. 2.</w:t>
            </w:r>
          </w:p>
        </w:tc>
        <w:tc>
          <w:tcPr>
            <w:tcW w:w="1843" w:type="dxa"/>
          </w:tcPr>
          <w:p w14:paraId="6EB41826" w14:textId="77777777" w:rsidR="00581F41" w:rsidRPr="00FF5040" w:rsidRDefault="00581F41" w:rsidP="00F14836">
            <w:r>
              <w:t>Kenéz István</w:t>
            </w:r>
          </w:p>
        </w:tc>
        <w:tc>
          <w:tcPr>
            <w:tcW w:w="1701" w:type="dxa"/>
          </w:tcPr>
          <w:p w14:paraId="0E0F6870" w14:textId="5F18AB8B" w:rsidR="00581F41" w:rsidRPr="00FF5040" w:rsidRDefault="000E3CBA" w:rsidP="00F14836">
            <w:pPr>
              <w:jc w:val="right"/>
            </w:pPr>
            <w:r>
              <w:t>4 926</w:t>
            </w:r>
          </w:p>
        </w:tc>
      </w:tr>
      <w:tr w:rsidR="00581F41" w:rsidRPr="002A5ED4" w14:paraId="6F02269E" w14:textId="77777777" w:rsidTr="000E3CBA">
        <w:trPr>
          <w:jc w:val="center"/>
        </w:trPr>
        <w:tc>
          <w:tcPr>
            <w:tcW w:w="3585" w:type="dxa"/>
          </w:tcPr>
          <w:p w14:paraId="56EF527B" w14:textId="77777777" w:rsidR="00581F41" w:rsidRDefault="00581F41" w:rsidP="00F14836">
            <w:r>
              <w:t>BALATONBOGLÁR Város</w:t>
            </w:r>
          </w:p>
          <w:p w14:paraId="363C1D2A" w14:textId="77777777" w:rsidR="00581F41" w:rsidRPr="002A5ED4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3B37AC60" w14:textId="77777777" w:rsidR="00581F41" w:rsidRDefault="00581F41" w:rsidP="00F14836">
            <w:pPr>
              <w:jc w:val="both"/>
            </w:pPr>
            <w:r>
              <w:t xml:space="preserve">8630 Balatonboglár, </w:t>
            </w:r>
          </w:p>
          <w:p w14:paraId="61DCA9BA" w14:textId="77777777" w:rsidR="00581F41" w:rsidRPr="002A5ED4" w:rsidRDefault="00581F41" w:rsidP="00F14836">
            <w:pPr>
              <w:jc w:val="both"/>
            </w:pPr>
            <w:r>
              <w:t>Erzsébet u. 11.</w:t>
            </w:r>
          </w:p>
        </w:tc>
        <w:tc>
          <w:tcPr>
            <w:tcW w:w="1843" w:type="dxa"/>
          </w:tcPr>
          <w:p w14:paraId="69683004" w14:textId="77777777" w:rsidR="00581F41" w:rsidRPr="002A5ED4" w:rsidRDefault="00581F41" w:rsidP="00F14836">
            <w:r>
              <w:t>Mészáros Miklós</w:t>
            </w:r>
          </w:p>
        </w:tc>
        <w:tc>
          <w:tcPr>
            <w:tcW w:w="1701" w:type="dxa"/>
          </w:tcPr>
          <w:p w14:paraId="5D06F56C" w14:textId="384FD17A" w:rsidR="00581F41" w:rsidRPr="002A5ED4" w:rsidRDefault="000E3CBA" w:rsidP="00F14836">
            <w:pPr>
              <w:jc w:val="right"/>
            </w:pPr>
            <w:r>
              <w:t>5 685</w:t>
            </w:r>
          </w:p>
        </w:tc>
      </w:tr>
      <w:tr w:rsidR="00581F41" w:rsidRPr="002A5ED4" w14:paraId="4309BEB1" w14:textId="77777777" w:rsidTr="000E3CBA">
        <w:trPr>
          <w:jc w:val="center"/>
        </w:trPr>
        <w:tc>
          <w:tcPr>
            <w:tcW w:w="3585" w:type="dxa"/>
          </w:tcPr>
          <w:p w14:paraId="40907B4D" w14:textId="77777777" w:rsidR="00581F41" w:rsidRPr="002A5ED4" w:rsidRDefault="00581F41" w:rsidP="00F14836">
            <w:r>
              <w:t xml:space="preserve">BALATONENDRÉD Község </w:t>
            </w:r>
            <w:r>
              <w:br/>
              <w:t>Önkormányzat Képviselő-testülete</w:t>
            </w:r>
          </w:p>
        </w:tc>
        <w:tc>
          <w:tcPr>
            <w:tcW w:w="2364" w:type="dxa"/>
          </w:tcPr>
          <w:p w14:paraId="01D71537" w14:textId="77777777" w:rsidR="00581F41" w:rsidRDefault="00581F41" w:rsidP="00F14836">
            <w:pPr>
              <w:jc w:val="both"/>
            </w:pPr>
            <w:r>
              <w:t xml:space="preserve">8613 Balatonendréd, </w:t>
            </w:r>
          </w:p>
          <w:p w14:paraId="33558319" w14:textId="77777777" w:rsidR="00581F41" w:rsidRPr="002A5ED4" w:rsidRDefault="00581F41" w:rsidP="00F14836">
            <w:pPr>
              <w:jc w:val="both"/>
            </w:pPr>
            <w:r>
              <w:t>Fő u. 75.</w:t>
            </w:r>
          </w:p>
        </w:tc>
        <w:tc>
          <w:tcPr>
            <w:tcW w:w="1843" w:type="dxa"/>
          </w:tcPr>
          <w:p w14:paraId="72931EB0" w14:textId="77777777" w:rsidR="00581F41" w:rsidRPr="002A5ED4" w:rsidRDefault="00581F41" w:rsidP="00F14836">
            <w:r>
              <w:t>Késmárki Tibor</w:t>
            </w:r>
          </w:p>
        </w:tc>
        <w:tc>
          <w:tcPr>
            <w:tcW w:w="1701" w:type="dxa"/>
          </w:tcPr>
          <w:p w14:paraId="110D3728" w14:textId="1EDCBA4C" w:rsidR="00581F41" w:rsidRPr="002A5ED4" w:rsidRDefault="000E3CBA" w:rsidP="00F14836">
            <w:pPr>
              <w:jc w:val="right"/>
            </w:pPr>
            <w:r>
              <w:t>1 369</w:t>
            </w:r>
          </w:p>
        </w:tc>
      </w:tr>
      <w:tr w:rsidR="00581F41" w:rsidRPr="002A5ED4" w14:paraId="49D8D050" w14:textId="77777777" w:rsidTr="000E3CBA">
        <w:trPr>
          <w:jc w:val="center"/>
        </w:trPr>
        <w:tc>
          <w:tcPr>
            <w:tcW w:w="3585" w:type="dxa"/>
          </w:tcPr>
          <w:p w14:paraId="67E558E0" w14:textId="77777777" w:rsidR="00581F41" w:rsidRDefault="00581F41" w:rsidP="00F14836">
            <w:r>
              <w:t xml:space="preserve">NAGYBERÉNY Község </w:t>
            </w:r>
          </w:p>
          <w:p w14:paraId="648F7BA4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6F871C7D" w14:textId="77777777" w:rsidR="00581F41" w:rsidRDefault="00581F41" w:rsidP="00F14836">
            <w:pPr>
              <w:jc w:val="both"/>
            </w:pPr>
            <w:r>
              <w:t>8656 Nagyberény,</w:t>
            </w:r>
          </w:p>
          <w:p w14:paraId="2D5CE66A" w14:textId="77777777" w:rsidR="00581F41" w:rsidRDefault="00581F41" w:rsidP="00F14836">
            <w:pPr>
              <w:jc w:val="both"/>
            </w:pPr>
            <w:r>
              <w:t>Fő u. 12.</w:t>
            </w:r>
          </w:p>
        </w:tc>
        <w:tc>
          <w:tcPr>
            <w:tcW w:w="1843" w:type="dxa"/>
          </w:tcPr>
          <w:p w14:paraId="600045D9" w14:textId="77777777" w:rsidR="00581F41" w:rsidRDefault="00581F41" w:rsidP="00F14836">
            <w:r>
              <w:t>Tóth András Károly</w:t>
            </w:r>
          </w:p>
        </w:tc>
        <w:tc>
          <w:tcPr>
            <w:tcW w:w="1701" w:type="dxa"/>
          </w:tcPr>
          <w:p w14:paraId="058491C4" w14:textId="0F04CD4F" w:rsidR="00581F41" w:rsidRDefault="000E3CBA" w:rsidP="00F14836">
            <w:pPr>
              <w:jc w:val="right"/>
            </w:pPr>
            <w:r>
              <w:t>1 370</w:t>
            </w:r>
          </w:p>
        </w:tc>
      </w:tr>
      <w:tr w:rsidR="00581F41" w:rsidRPr="002A5ED4" w14:paraId="771FC286" w14:textId="77777777" w:rsidTr="000E3CBA">
        <w:trPr>
          <w:jc w:val="center"/>
        </w:trPr>
        <w:tc>
          <w:tcPr>
            <w:tcW w:w="3585" w:type="dxa"/>
          </w:tcPr>
          <w:p w14:paraId="1DBC6B2D" w14:textId="77777777" w:rsidR="00581F41" w:rsidRDefault="00581F41" w:rsidP="00F14836">
            <w:r>
              <w:t>LÁTRÁNY Község</w:t>
            </w:r>
          </w:p>
          <w:p w14:paraId="60685637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1DC07704" w14:textId="77777777" w:rsidR="00581F41" w:rsidRDefault="00581F41" w:rsidP="00F14836">
            <w:pPr>
              <w:jc w:val="both"/>
            </w:pPr>
            <w:r>
              <w:t>8681 Látrány, Rákóczi u. 69.</w:t>
            </w:r>
          </w:p>
        </w:tc>
        <w:tc>
          <w:tcPr>
            <w:tcW w:w="1843" w:type="dxa"/>
          </w:tcPr>
          <w:p w14:paraId="7BA291AB" w14:textId="77777777" w:rsidR="00581F41" w:rsidRDefault="00581F41" w:rsidP="00F14836">
            <w:r>
              <w:t>Kelemen Ferenc</w:t>
            </w:r>
          </w:p>
        </w:tc>
        <w:tc>
          <w:tcPr>
            <w:tcW w:w="1701" w:type="dxa"/>
          </w:tcPr>
          <w:p w14:paraId="26BB3653" w14:textId="3E1C3207" w:rsidR="00581F41" w:rsidRDefault="000E3CBA" w:rsidP="00F14836">
            <w:pPr>
              <w:jc w:val="right"/>
            </w:pPr>
            <w:r>
              <w:t>1 418</w:t>
            </w:r>
          </w:p>
        </w:tc>
      </w:tr>
      <w:tr w:rsidR="00581F41" w:rsidRPr="002A5ED4" w14:paraId="521F718F" w14:textId="77777777" w:rsidTr="000E3CBA">
        <w:trPr>
          <w:jc w:val="center"/>
        </w:trPr>
        <w:tc>
          <w:tcPr>
            <w:tcW w:w="3585" w:type="dxa"/>
          </w:tcPr>
          <w:p w14:paraId="18768D9C" w14:textId="77777777" w:rsidR="00581F41" w:rsidRDefault="00581F41" w:rsidP="00F14836">
            <w:r>
              <w:t>SOMOGYTÚR</w:t>
            </w:r>
          </w:p>
          <w:p w14:paraId="17236820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445E4DEB" w14:textId="77777777" w:rsidR="00581F41" w:rsidRDefault="00581F41" w:rsidP="00F14836">
            <w:pPr>
              <w:jc w:val="both"/>
            </w:pPr>
            <w:r>
              <w:t>8683 Somogytúr, Árpád u. 34.</w:t>
            </w:r>
          </w:p>
        </w:tc>
        <w:tc>
          <w:tcPr>
            <w:tcW w:w="1843" w:type="dxa"/>
          </w:tcPr>
          <w:p w14:paraId="70E01659" w14:textId="77777777" w:rsidR="00581F41" w:rsidRDefault="00581F41" w:rsidP="00F14836">
            <w:r>
              <w:t>Takács János</w:t>
            </w:r>
          </w:p>
        </w:tc>
        <w:tc>
          <w:tcPr>
            <w:tcW w:w="1701" w:type="dxa"/>
          </w:tcPr>
          <w:p w14:paraId="5FC63656" w14:textId="5CCAAECE" w:rsidR="00581F41" w:rsidRDefault="000E3CBA" w:rsidP="00F14836">
            <w:pPr>
              <w:jc w:val="right"/>
            </w:pPr>
            <w:r>
              <w:t>465</w:t>
            </w:r>
          </w:p>
        </w:tc>
      </w:tr>
      <w:tr w:rsidR="00581F41" w:rsidRPr="002A5ED4" w14:paraId="751E2BC8" w14:textId="77777777" w:rsidTr="000E3CBA">
        <w:trPr>
          <w:jc w:val="center"/>
        </w:trPr>
        <w:tc>
          <w:tcPr>
            <w:tcW w:w="3585" w:type="dxa"/>
          </w:tcPr>
          <w:p w14:paraId="1B545F81" w14:textId="77777777" w:rsidR="00581F41" w:rsidRDefault="00581F41" w:rsidP="00F14836">
            <w:r>
              <w:t>BUZSÁK</w:t>
            </w:r>
          </w:p>
          <w:p w14:paraId="0EE0A890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5BAF67D7" w14:textId="77777777" w:rsidR="00581F41" w:rsidRDefault="00581F41" w:rsidP="00F14836">
            <w:pPr>
              <w:jc w:val="both"/>
            </w:pPr>
            <w:r>
              <w:t xml:space="preserve">8695 </w:t>
            </w:r>
            <w:proofErr w:type="gramStart"/>
            <w:r>
              <w:t>Buzsák,  Fő</w:t>
            </w:r>
            <w:proofErr w:type="gramEnd"/>
            <w:r>
              <w:t xml:space="preserve"> tér 1.</w:t>
            </w:r>
          </w:p>
        </w:tc>
        <w:tc>
          <w:tcPr>
            <w:tcW w:w="1843" w:type="dxa"/>
          </w:tcPr>
          <w:p w14:paraId="732F808A" w14:textId="77777777" w:rsidR="00581F41" w:rsidRDefault="00581F41" w:rsidP="00F14836">
            <w:r>
              <w:t>Kara Lajos</w:t>
            </w:r>
          </w:p>
        </w:tc>
        <w:tc>
          <w:tcPr>
            <w:tcW w:w="1701" w:type="dxa"/>
          </w:tcPr>
          <w:p w14:paraId="00631B62" w14:textId="52F86C1F" w:rsidR="00581F41" w:rsidRDefault="000E3CBA" w:rsidP="00F14836">
            <w:pPr>
              <w:jc w:val="right"/>
            </w:pPr>
            <w:r>
              <w:t>1 579</w:t>
            </w:r>
          </w:p>
        </w:tc>
      </w:tr>
      <w:tr w:rsidR="00581F41" w:rsidRPr="002A5ED4" w14:paraId="2EACA613" w14:textId="77777777" w:rsidTr="000E3CBA">
        <w:trPr>
          <w:jc w:val="center"/>
        </w:trPr>
        <w:tc>
          <w:tcPr>
            <w:tcW w:w="3585" w:type="dxa"/>
          </w:tcPr>
          <w:p w14:paraId="218285CE" w14:textId="77777777" w:rsidR="00581F41" w:rsidRDefault="00581F41" w:rsidP="00F14836">
            <w:r>
              <w:t>SZŐLŐSGYÖRÖK</w:t>
            </w:r>
          </w:p>
          <w:p w14:paraId="2753F226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5A7D6C20" w14:textId="77777777" w:rsidR="00581F41" w:rsidRDefault="00581F41" w:rsidP="00F14836">
            <w:pPr>
              <w:jc w:val="both"/>
            </w:pPr>
            <w:r>
              <w:t>8692 Szőlősgyörök, Petőfi u. 48.</w:t>
            </w:r>
          </w:p>
        </w:tc>
        <w:tc>
          <w:tcPr>
            <w:tcW w:w="1843" w:type="dxa"/>
          </w:tcPr>
          <w:p w14:paraId="18A9FD0A" w14:textId="77777777" w:rsidR="00581F41" w:rsidRDefault="00581F41" w:rsidP="00F14836">
            <w:r>
              <w:t>Klotz Péter</w:t>
            </w:r>
          </w:p>
        </w:tc>
        <w:tc>
          <w:tcPr>
            <w:tcW w:w="1701" w:type="dxa"/>
          </w:tcPr>
          <w:p w14:paraId="4C5D344F" w14:textId="5529B3A3" w:rsidR="00581F41" w:rsidRDefault="000E3CBA" w:rsidP="00F14836">
            <w:pPr>
              <w:jc w:val="right"/>
            </w:pPr>
            <w:r>
              <w:t>1 359</w:t>
            </w:r>
          </w:p>
        </w:tc>
      </w:tr>
      <w:tr w:rsidR="00581F41" w:rsidRPr="002A5ED4" w14:paraId="180A2DBD" w14:textId="77777777" w:rsidTr="000E3CBA">
        <w:trPr>
          <w:jc w:val="center"/>
        </w:trPr>
        <w:tc>
          <w:tcPr>
            <w:tcW w:w="3585" w:type="dxa"/>
          </w:tcPr>
          <w:p w14:paraId="306BE58B" w14:textId="77777777" w:rsidR="00581F41" w:rsidRDefault="00581F41" w:rsidP="00F14836">
            <w:r>
              <w:t>ORDACSEHI</w:t>
            </w:r>
          </w:p>
          <w:p w14:paraId="3651D9A4" w14:textId="77777777" w:rsidR="00581F41" w:rsidRDefault="00581F41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7D1741BD" w14:textId="77777777" w:rsidR="00581F41" w:rsidRDefault="00581F41" w:rsidP="00F14836">
            <w:pPr>
              <w:jc w:val="both"/>
            </w:pPr>
            <w:r>
              <w:t>8635 Ordacsehi, Fő u. 54.</w:t>
            </w:r>
          </w:p>
        </w:tc>
        <w:tc>
          <w:tcPr>
            <w:tcW w:w="1843" w:type="dxa"/>
          </w:tcPr>
          <w:p w14:paraId="0041F5B6" w14:textId="77777777" w:rsidR="00581F41" w:rsidRDefault="00581F41" w:rsidP="00F14836">
            <w:r>
              <w:t>Horváth Gyula</w:t>
            </w:r>
          </w:p>
        </w:tc>
        <w:tc>
          <w:tcPr>
            <w:tcW w:w="1701" w:type="dxa"/>
          </w:tcPr>
          <w:p w14:paraId="7D7BF8F1" w14:textId="66F19C4E" w:rsidR="00581F41" w:rsidRDefault="000E3CBA" w:rsidP="00F14836">
            <w:pPr>
              <w:jc w:val="right"/>
            </w:pPr>
            <w:r>
              <w:t>879</w:t>
            </w:r>
          </w:p>
        </w:tc>
      </w:tr>
      <w:tr w:rsidR="00EC6963" w:rsidRPr="002A5ED4" w14:paraId="1367BD45" w14:textId="77777777" w:rsidTr="000E3CBA">
        <w:trPr>
          <w:jc w:val="center"/>
        </w:trPr>
        <w:tc>
          <w:tcPr>
            <w:tcW w:w="3585" w:type="dxa"/>
          </w:tcPr>
          <w:p w14:paraId="2339ABEE" w14:textId="77777777" w:rsidR="00EC6963" w:rsidRDefault="00EC6963" w:rsidP="00F14836">
            <w:r>
              <w:t>SOMOGYBABOD</w:t>
            </w:r>
          </w:p>
          <w:p w14:paraId="768589D2" w14:textId="77777777" w:rsidR="00EC6963" w:rsidRDefault="00EC6963" w:rsidP="00F14836">
            <w:r>
              <w:t>Önkormányzat Képviselő-testülete</w:t>
            </w:r>
          </w:p>
        </w:tc>
        <w:tc>
          <w:tcPr>
            <w:tcW w:w="2364" w:type="dxa"/>
          </w:tcPr>
          <w:p w14:paraId="7C053E9D" w14:textId="77777777" w:rsidR="00EC6963" w:rsidRDefault="00EC6963" w:rsidP="00F14836">
            <w:pPr>
              <w:jc w:val="both"/>
            </w:pPr>
            <w:r>
              <w:t>8684 Somogybabod,</w:t>
            </w:r>
          </w:p>
          <w:p w14:paraId="703FFAA7" w14:textId="77777777" w:rsidR="00EC6963" w:rsidRDefault="00EC6963" w:rsidP="00F14836">
            <w:pPr>
              <w:jc w:val="both"/>
            </w:pPr>
            <w:r>
              <w:t>Kossuth u. 51.</w:t>
            </w:r>
          </w:p>
        </w:tc>
        <w:tc>
          <w:tcPr>
            <w:tcW w:w="1843" w:type="dxa"/>
          </w:tcPr>
          <w:p w14:paraId="617FCEFA" w14:textId="77777777" w:rsidR="00EC6963" w:rsidRDefault="00EC6963" w:rsidP="00F14836">
            <w:r>
              <w:t>Káldi László</w:t>
            </w:r>
          </w:p>
        </w:tc>
        <w:tc>
          <w:tcPr>
            <w:tcW w:w="1701" w:type="dxa"/>
          </w:tcPr>
          <w:p w14:paraId="7F3445D3" w14:textId="77777777" w:rsidR="00EC6963" w:rsidRDefault="00EC6963" w:rsidP="00F14836">
            <w:pPr>
              <w:jc w:val="right"/>
            </w:pPr>
            <w:r>
              <w:t>475</w:t>
            </w:r>
          </w:p>
        </w:tc>
      </w:tr>
    </w:tbl>
    <w:p w14:paraId="0ADBE9E5" w14:textId="77777777" w:rsidR="005E315F" w:rsidRDefault="005E315F" w:rsidP="005E315F">
      <w:pPr>
        <w:autoSpaceDE w:val="0"/>
        <w:autoSpaceDN w:val="0"/>
        <w:adjustRightInd w:val="0"/>
        <w:jc w:val="both"/>
        <w:rPr>
          <w:b/>
        </w:rPr>
      </w:pPr>
    </w:p>
    <w:p w14:paraId="56303715" w14:textId="77777777" w:rsidR="005E315F" w:rsidRDefault="005E315F" w:rsidP="005E315F">
      <w:pPr>
        <w:pStyle w:val="Listaszerbekezds"/>
        <w:rPr>
          <w:b/>
        </w:rPr>
      </w:pPr>
    </w:p>
    <w:p w14:paraId="12BE0184" w14:textId="77777777" w:rsidR="005E315F" w:rsidRDefault="005E315F" w:rsidP="005E315F">
      <w:pPr>
        <w:pStyle w:val="Listaszerbekezds"/>
        <w:numPr>
          <w:ilvl w:val="0"/>
          <w:numId w:val="20"/>
        </w:numPr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F6B96">
        <w:rPr>
          <w:rFonts w:ascii="Times New Roman" w:hAnsi="Times New Roman"/>
          <w:b/>
          <w:sz w:val="28"/>
          <w:szCs w:val="28"/>
        </w:rPr>
        <w:t>A Társulás feladatai</w:t>
      </w:r>
    </w:p>
    <w:p w14:paraId="1E4CD31D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FF5040">
        <w:rPr>
          <w:b/>
        </w:rPr>
        <w:t>A</w:t>
      </w:r>
      <w:r>
        <w:rPr>
          <w:b/>
        </w:rPr>
        <w:t xml:space="preserve"> T</w:t>
      </w:r>
      <w:r w:rsidRPr="00FF5040">
        <w:rPr>
          <w:b/>
        </w:rPr>
        <w:t>ársulás által ellátott feladat- és hatáskörök</w:t>
      </w:r>
    </w:p>
    <w:p w14:paraId="044BAED2" w14:textId="77777777" w:rsidR="005E315F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667E5300" w14:textId="77777777" w:rsidR="005E315F" w:rsidRPr="00F02A71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A T</w:t>
      </w:r>
      <w:r w:rsidRPr="00F02A71">
        <w:t>ársulásban résztvevő önkormányzatok (továbbiakban Társult önkormányzatok) megbízzák a Bal</w:t>
      </w:r>
      <w:r>
        <w:t>atonlellei Polgármesteri</w:t>
      </w:r>
      <w:r w:rsidRPr="00F02A71">
        <w:t xml:space="preserve"> Hivatal (tov</w:t>
      </w:r>
      <w:r>
        <w:t>ábbiakban Hivatal) jegyzőjét a Társulási M</w:t>
      </w:r>
      <w:r w:rsidRPr="00F02A71">
        <w:t>egállapodásban meghatározott pénzügyi végrehajtási feladatok ellátásával.</w:t>
      </w:r>
    </w:p>
    <w:p w14:paraId="1743275B" w14:textId="77777777" w:rsidR="005E315F" w:rsidRDefault="005E315F" w:rsidP="005E315F">
      <w:pPr>
        <w:autoSpaceDE w:val="0"/>
        <w:autoSpaceDN w:val="0"/>
        <w:adjustRightInd w:val="0"/>
        <w:ind w:left="720"/>
        <w:jc w:val="both"/>
      </w:pPr>
    </w:p>
    <w:p w14:paraId="0649874F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 xml:space="preserve">Társult önkormányzatok </w:t>
      </w:r>
      <w:r w:rsidRPr="00FF5040">
        <w:t>a tárgyévet megelőző év december 31. napján fennálló adó, illetve idegen helyről kimutatott köztartozások hátralékának összegét</w:t>
      </w:r>
      <w:r>
        <w:t>,</w:t>
      </w:r>
      <w:r w:rsidRPr="00FF5040">
        <w:t xml:space="preserve"> </w:t>
      </w:r>
      <w:r>
        <w:t xml:space="preserve">tárgyév során folyamatosan közlik </w:t>
      </w:r>
      <w:r w:rsidRPr="00FF5040">
        <w:t xml:space="preserve">a </w:t>
      </w:r>
      <w:r>
        <w:t>Hivatalnak</w:t>
      </w:r>
      <w:r w:rsidRPr="00FF5040">
        <w:t xml:space="preserve"> (évenkénti, ezen belül adónemenkénti, valamint tőke és pótlék bontásban)</w:t>
      </w:r>
      <w:r>
        <w:t>.</w:t>
      </w:r>
    </w:p>
    <w:p w14:paraId="4DD88C7C" w14:textId="77777777" w:rsidR="005E315F" w:rsidRDefault="005E315F" w:rsidP="005E315F">
      <w:pPr>
        <w:autoSpaceDE w:val="0"/>
        <w:autoSpaceDN w:val="0"/>
        <w:adjustRightInd w:val="0"/>
        <w:ind w:left="720"/>
        <w:jc w:val="both"/>
      </w:pPr>
    </w:p>
    <w:p w14:paraId="07924006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Társult önkormányzatok</w:t>
      </w:r>
      <w:r w:rsidRPr="00FF5040">
        <w:t xml:space="preserve"> vállalják, hogy a </w:t>
      </w:r>
      <w:r>
        <w:t>Hivatal</w:t>
      </w:r>
      <w:r w:rsidRPr="00FF5040">
        <w:t xml:space="preserve"> részére a hátralékosokról rendelkezésükre álló valamennyi adatot továbbítják, az esetleges helyszíni eljárásoknál segítséget nyújtanak. A társulás végrehajtási eljárása során hátraléknak minősül az adott település jegyzője által meghatározott határidő tűzésével történt felszólításra be nem fizetett tartozás akkor is, ha későbbi időpontban a kötelezett azt önként befizeti.</w:t>
      </w:r>
    </w:p>
    <w:p w14:paraId="10AEEAE4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2175F5F6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lastRenderedPageBreak/>
        <w:t>Társult önkormányzatok</w:t>
      </w:r>
      <w:r w:rsidRPr="00FF5040">
        <w:t xml:space="preserve"> vállalják, hogy a </w:t>
      </w:r>
      <w:r>
        <w:t>Hivatal</w:t>
      </w:r>
      <w:r w:rsidRPr="00FF5040">
        <w:t xml:space="preserve"> végrehajtás területén foglalkoztatott dolgozóival együttműködnek, abban a tekintetben is, hogy a behajtásra kimutatott köztartozások jegyzékét utólag nem módosítják, illetve vállalják ezen esetekben a felszámított végrehajtási költség megfizetését, behajtását.</w:t>
      </w:r>
    </w:p>
    <w:p w14:paraId="45699CA2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7FAACA84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Hivatal vállalja</w:t>
      </w:r>
      <w:r w:rsidRPr="00FF5040">
        <w:t xml:space="preserve">, hogy a </w:t>
      </w:r>
      <w:r>
        <w:t>Társult önkormányzatok</w:t>
      </w:r>
      <w:r w:rsidRPr="00FF5040">
        <w:t xml:space="preserve"> által rendelkezésre bocsátott adatok alapján, a végrehajtási jogszabályoknak megfelelően, az ott biztosított eszközök igénybevételével a hátral</w:t>
      </w:r>
      <w:r>
        <w:t>ékok behajtása iránt intézkedik.</w:t>
      </w:r>
    </w:p>
    <w:p w14:paraId="562817B9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5B22F217" w14:textId="77777777" w:rsidR="005E315F" w:rsidRPr="000C687B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0C687B">
        <w:t>Hivatal vállalja, hogy a tárgyhónapban behajtott hátralékok adózónkénti listáját elkészíti, s a listán szereplő összeg átutalásáról a tárgyhavi utolsó bankszámla kivonat beérkezésétől számított 5 banki napon belül gondoskodik.</w:t>
      </w:r>
    </w:p>
    <w:p w14:paraId="66AE4D0C" w14:textId="77777777" w:rsidR="005E315F" w:rsidRDefault="005E315F" w:rsidP="005E315F">
      <w:pPr>
        <w:autoSpaceDE w:val="0"/>
        <w:autoSpaceDN w:val="0"/>
        <w:adjustRightInd w:val="0"/>
        <w:jc w:val="both"/>
        <w:rPr>
          <w:highlight w:val="yellow"/>
        </w:rPr>
      </w:pPr>
    </w:p>
    <w:p w14:paraId="47CEA664" w14:textId="77777777" w:rsidR="005E315F" w:rsidRPr="00AE0AE3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AE0AE3">
        <w:t>Egy millió forintot meghaladó összegű behajtás esetén, illetve ha azt a társult önkormányzat jegyzője írásban kéri, a behajtott összeg hó közben is átutalható a tartozást nyilvántartó önkormányzat részére.</w:t>
      </w:r>
    </w:p>
    <w:p w14:paraId="5DD22CC8" w14:textId="77777777" w:rsidR="005E315F" w:rsidRPr="000C687B" w:rsidRDefault="005E315F" w:rsidP="005E315F">
      <w:pPr>
        <w:autoSpaceDE w:val="0"/>
        <w:autoSpaceDN w:val="0"/>
        <w:adjustRightInd w:val="0"/>
        <w:jc w:val="both"/>
        <w:rPr>
          <w:highlight w:val="yellow"/>
        </w:rPr>
      </w:pPr>
    </w:p>
    <w:p w14:paraId="630CE86B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Hivatal</w:t>
      </w:r>
      <w:r w:rsidRPr="00173745">
        <w:t xml:space="preserve"> a hátralékok behajtásának eredmén</w:t>
      </w:r>
      <w:r>
        <w:t>yéről félévente</w:t>
      </w:r>
      <w:r w:rsidRPr="0032670E">
        <w:t xml:space="preserve"> </w:t>
      </w:r>
      <w:r w:rsidRPr="00173745">
        <w:t xml:space="preserve">tájékoztatást </w:t>
      </w:r>
      <w:r>
        <w:t>ad</w:t>
      </w:r>
      <w:r w:rsidRPr="00173745">
        <w:t xml:space="preserve"> a </w:t>
      </w:r>
      <w:r>
        <w:t>Társult önkormányzatoknak: az első félévről a féléves beszámoló elfogadásával egyidejűleg, a második félévről a tárgyévet követő év február hó 15</w:t>
      </w:r>
      <w:r w:rsidRPr="00173745">
        <w:t>. napjáig</w:t>
      </w:r>
      <w:r>
        <w:t>.</w:t>
      </w:r>
    </w:p>
    <w:p w14:paraId="013D4311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26428FC3" w14:textId="77777777" w:rsidR="005E315F" w:rsidRDefault="005E315F" w:rsidP="005E315F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 xml:space="preserve">Hivatal </w:t>
      </w:r>
      <w:r w:rsidRPr="00FF5040">
        <w:t>vállalja, hogy a végrehajtás során ellátja a társulás keretében végzett eljárások esetén az iktatási feladatokat.</w:t>
      </w:r>
    </w:p>
    <w:p w14:paraId="6291E23D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11A11E8F" w14:textId="72EB0ACD" w:rsidR="005E315F" w:rsidRPr="00FF5040" w:rsidRDefault="005E315F" w:rsidP="00710D7B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</w:pPr>
      <w:r>
        <w:t xml:space="preserve">Hivatal </w:t>
      </w:r>
      <w:r w:rsidRPr="00FF5040">
        <w:t xml:space="preserve">vállalja, hogy a társulás keretében elvégzi a végrehajtáshoz szükséges </w:t>
      </w:r>
      <w:r>
        <w:t xml:space="preserve">  </w:t>
      </w:r>
      <w:r w:rsidRPr="00FF5040">
        <w:t>ügykezelési és postázási feladatokat.</w:t>
      </w:r>
    </w:p>
    <w:p w14:paraId="6D1E0E64" w14:textId="77777777" w:rsidR="005E315F" w:rsidRPr="00FF5040" w:rsidRDefault="005E315F" w:rsidP="005E315F">
      <w:pPr>
        <w:ind w:left="540" w:right="-110"/>
        <w:jc w:val="both"/>
      </w:pPr>
    </w:p>
    <w:p w14:paraId="351B063E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68CB525C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FF5040">
        <w:rPr>
          <w:b/>
        </w:rPr>
        <w:t>A</w:t>
      </w:r>
      <w:r>
        <w:rPr>
          <w:b/>
        </w:rPr>
        <w:t xml:space="preserve"> T</w:t>
      </w:r>
      <w:r w:rsidRPr="00FF5040">
        <w:rPr>
          <w:b/>
        </w:rPr>
        <w:t xml:space="preserve">ársulás </w:t>
      </w:r>
      <w:r>
        <w:rPr>
          <w:b/>
        </w:rPr>
        <w:t>feladatainak végrehajtása</w:t>
      </w:r>
    </w:p>
    <w:p w14:paraId="5B238B75" w14:textId="77777777" w:rsidR="005E315F" w:rsidRDefault="005E315F" w:rsidP="005E315F">
      <w:pPr>
        <w:autoSpaceDE w:val="0"/>
        <w:autoSpaceDN w:val="0"/>
        <w:adjustRightInd w:val="0"/>
        <w:ind w:left="720"/>
        <w:jc w:val="both"/>
      </w:pPr>
    </w:p>
    <w:p w14:paraId="7DA9E0E4" w14:textId="77777777" w:rsidR="005E315F" w:rsidRDefault="005E315F" w:rsidP="005E315F">
      <w:pPr>
        <w:autoSpaceDE w:val="0"/>
        <w:autoSpaceDN w:val="0"/>
        <w:adjustRightInd w:val="0"/>
        <w:ind w:left="720"/>
        <w:jc w:val="both"/>
      </w:pPr>
    </w:p>
    <w:p w14:paraId="79257F6A" w14:textId="77777777" w:rsidR="005E315F" w:rsidRDefault="005E315F" w:rsidP="005E315F">
      <w:pPr>
        <w:numPr>
          <w:ilvl w:val="0"/>
          <w:numId w:val="34"/>
        </w:numPr>
        <w:ind w:right="-110"/>
        <w:jc w:val="both"/>
      </w:pPr>
      <w:r>
        <w:t>A Társulási Megállapodásban foglalt feladatokat, valamint a Társulási Tanács munkaszervezeti feladatait (döntések előkészítése, végrehajtás szervezése) a társulás székhelyének polgármesteri hivatala látja el.</w:t>
      </w:r>
    </w:p>
    <w:p w14:paraId="2E95F7A0" w14:textId="77777777" w:rsidR="005E315F" w:rsidRDefault="005E315F" w:rsidP="005E315F">
      <w:pPr>
        <w:numPr>
          <w:ilvl w:val="0"/>
          <w:numId w:val="34"/>
        </w:numPr>
        <w:ind w:right="-110"/>
        <w:jc w:val="both"/>
      </w:pPr>
      <w:r>
        <w:t xml:space="preserve">A </w:t>
      </w:r>
      <w:r w:rsidRPr="00FF5040">
        <w:t>feladatellátáshoz szükséges személyi és t</w:t>
      </w:r>
      <w:r>
        <w:t xml:space="preserve">árgyi feltételek biztosítása a Társulási Tanács feladata és felelőssége. A személyi és tárgyi feltételeket Balatonlelle Város Önkormányzata, valamint a Hivatal biztosítja a Társulás számára.  </w:t>
      </w:r>
    </w:p>
    <w:p w14:paraId="4A49812D" w14:textId="77777777" w:rsidR="005E315F" w:rsidRPr="00FF5040" w:rsidRDefault="005E315F" w:rsidP="005E315F">
      <w:pPr>
        <w:numPr>
          <w:ilvl w:val="0"/>
          <w:numId w:val="34"/>
        </w:numPr>
        <w:ind w:right="-110"/>
        <w:jc w:val="both"/>
      </w:pPr>
      <w:r w:rsidRPr="00FF5040">
        <w:t xml:space="preserve">A </w:t>
      </w:r>
      <w:r>
        <w:t xml:space="preserve">Társulási Megállapodásban foglalt </w:t>
      </w:r>
      <w:r w:rsidRPr="00FF5040">
        <w:t>fela</w:t>
      </w:r>
      <w:r>
        <w:t xml:space="preserve">datok ellátására a Hivatal </w:t>
      </w:r>
      <w:r w:rsidRPr="00FF5040">
        <w:t xml:space="preserve">szükség szerinti létszámban </w:t>
      </w:r>
      <w:r>
        <w:t>munkaerőt (végrehajtó, adminisztratív személyzet) foglalkoztat, vállalkozót bíz meg.</w:t>
      </w:r>
    </w:p>
    <w:p w14:paraId="00ED8334" w14:textId="77777777" w:rsidR="005E315F" w:rsidRPr="00FF5040" w:rsidRDefault="005E315F" w:rsidP="005E315F">
      <w:pPr>
        <w:numPr>
          <w:ilvl w:val="0"/>
          <w:numId w:val="34"/>
        </w:numPr>
        <w:ind w:right="-110"/>
        <w:jc w:val="both"/>
      </w:pPr>
      <w:r w:rsidRPr="00FF5040">
        <w:t xml:space="preserve">A végrehajtó hivatalos </w:t>
      </w:r>
      <w:r>
        <w:t>eljárása során a „Balatonlellei</w:t>
      </w:r>
      <w:r w:rsidRPr="00FF5040">
        <w:t xml:space="preserve"> Végrehajtási Társulás” megjelölést használja.</w:t>
      </w:r>
    </w:p>
    <w:p w14:paraId="32CF0BED" w14:textId="77777777" w:rsidR="005E315F" w:rsidRDefault="005E315F" w:rsidP="005E315F">
      <w:pPr>
        <w:numPr>
          <w:ilvl w:val="0"/>
          <w:numId w:val="34"/>
        </w:numPr>
        <w:ind w:right="-110"/>
        <w:jc w:val="both"/>
      </w:pPr>
      <w:r w:rsidRPr="00FF5040">
        <w:t>A társulási feladatok ellátásával összefüggő szervezeti és működési, valamint kiadmányozási kérdésekre a Hivatal ügyrendjében foglalt szabályok az irányadóak.</w:t>
      </w:r>
    </w:p>
    <w:p w14:paraId="4C09591E" w14:textId="77777777" w:rsidR="005E315F" w:rsidRPr="00FF5040" w:rsidRDefault="005E315F" w:rsidP="005E315F">
      <w:pPr>
        <w:numPr>
          <w:ilvl w:val="0"/>
          <w:numId w:val="34"/>
        </w:numPr>
        <w:ind w:right="-110"/>
        <w:jc w:val="both"/>
      </w:pPr>
      <w:r>
        <w:t>A végrehajtási feladatokat végzők részére ösztönző beépítése javasolt, melynek módját, mértékét a Társulási Tanács határozatban állapítja meg.</w:t>
      </w:r>
    </w:p>
    <w:p w14:paraId="1DACA6F5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038DD914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73CD8019" w14:textId="77777777" w:rsidR="005E315F" w:rsidRDefault="005E315F" w:rsidP="005E315F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A Társulás tagsági viszonyai</w:t>
      </w:r>
    </w:p>
    <w:p w14:paraId="2DB822E3" w14:textId="77777777" w:rsidR="005E315F" w:rsidRDefault="005E315F" w:rsidP="005E315F">
      <w:pPr>
        <w:autoSpaceDE w:val="0"/>
        <w:autoSpaceDN w:val="0"/>
        <w:adjustRightInd w:val="0"/>
        <w:ind w:left="1260"/>
        <w:rPr>
          <w:b/>
          <w:sz w:val="28"/>
        </w:rPr>
      </w:pPr>
    </w:p>
    <w:p w14:paraId="0C1F3636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rPr>
          <w:b/>
        </w:rPr>
      </w:pPr>
      <w:r w:rsidRPr="000B6700">
        <w:rPr>
          <w:b/>
        </w:rPr>
        <w:t>Társulás létrehozása</w:t>
      </w:r>
      <w:r>
        <w:rPr>
          <w:b/>
        </w:rPr>
        <w:t>, Társulási Megállapodás</w:t>
      </w:r>
    </w:p>
    <w:p w14:paraId="246F5DA2" w14:textId="77777777" w:rsidR="005E315F" w:rsidRDefault="005E315F" w:rsidP="005E315F">
      <w:pPr>
        <w:autoSpaceDE w:val="0"/>
        <w:autoSpaceDN w:val="0"/>
        <w:adjustRightInd w:val="0"/>
        <w:ind w:left="426"/>
        <w:rPr>
          <w:b/>
        </w:rPr>
      </w:pPr>
    </w:p>
    <w:p w14:paraId="5F67C32D" w14:textId="3A858222" w:rsidR="005E315F" w:rsidRDefault="005E315F" w:rsidP="006A25BE">
      <w:pPr>
        <w:pStyle w:val="Listaszerbekezds"/>
        <w:numPr>
          <w:ilvl w:val="0"/>
          <w:numId w:val="45"/>
        </w:numPr>
        <w:ind w:left="851" w:hanging="425"/>
        <w:jc w:val="both"/>
      </w:pPr>
      <w:r w:rsidRPr="00573634">
        <w:t xml:space="preserve">A </w:t>
      </w:r>
      <w:r>
        <w:t>T</w:t>
      </w:r>
      <w:r w:rsidRPr="00573634">
        <w:t xml:space="preserve">ársulást </w:t>
      </w:r>
      <w:r>
        <w:t>a helyi önkormányzatok képviselő</w:t>
      </w:r>
      <w:r w:rsidRPr="00573634">
        <w:t>-testületei írásbeli megállapodással hozzák létre (Társulási Megállapodás). A megállapodást a polgármester</w:t>
      </w:r>
      <w:r>
        <w:t>ek és jegyzők írják</w:t>
      </w:r>
      <w:r w:rsidRPr="00573634">
        <w:t xml:space="preserve"> alá.</w:t>
      </w:r>
    </w:p>
    <w:p w14:paraId="2AB77F73" w14:textId="77777777" w:rsidR="005E315F" w:rsidRDefault="005E315F" w:rsidP="006A25BE">
      <w:pPr>
        <w:numPr>
          <w:ilvl w:val="0"/>
          <w:numId w:val="45"/>
        </w:numPr>
        <w:ind w:left="851" w:hanging="425"/>
        <w:jc w:val="both"/>
      </w:pPr>
      <w:r w:rsidRPr="00360DD5">
        <w:lastRenderedPageBreak/>
        <w:t xml:space="preserve">A Társuláshoz a </w:t>
      </w:r>
      <w:r>
        <w:t>Balatonlelle környéki</w:t>
      </w:r>
      <w:r w:rsidRPr="00360DD5">
        <w:t xml:space="preserve"> települési önkormányzatok</w:t>
      </w:r>
      <w:r w:rsidRPr="00092F26">
        <w:rPr>
          <w:i/>
          <w:iCs/>
        </w:rPr>
        <w:t xml:space="preserve"> </w:t>
      </w:r>
      <w:r w:rsidRPr="00360DD5">
        <w:t>képviselő-testületei csatlakozhatnak</w:t>
      </w:r>
      <w:r>
        <w:t>.</w:t>
      </w:r>
      <w:r w:rsidRPr="00ED0604">
        <w:t xml:space="preserve"> </w:t>
      </w:r>
      <w:r w:rsidRPr="00573634">
        <w:t xml:space="preserve">A Társulási </w:t>
      </w:r>
      <w:r>
        <w:t>T</w:t>
      </w:r>
      <w:r w:rsidRPr="00573634">
        <w:t>anácsot</w:t>
      </w:r>
      <w:r>
        <w:t xml:space="preserve"> (a Társulás döntéshozó szervét) a T</w:t>
      </w:r>
      <w:r w:rsidRPr="00573634">
        <w:t>ársult önkormányzatok képvisel</w:t>
      </w:r>
      <w:r>
        <w:t>ő</w:t>
      </w:r>
      <w:r w:rsidRPr="00573634">
        <w:t>-testületei által delegált tagok (polgármesterek) alkotják</w:t>
      </w:r>
    </w:p>
    <w:p w14:paraId="5CA11A0B" w14:textId="77777777" w:rsidR="005E315F" w:rsidRPr="007050E1" w:rsidRDefault="005E315F" w:rsidP="006A25BE">
      <w:pPr>
        <w:numPr>
          <w:ilvl w:val="0"/>
          <w:numId w:val="45"/>
        </w:numPr>
        <w:ind w:left="851" w:hanging="425"/>
        <w:jc w:val="both"/>
      </w:pPr>
      <w:r w:rsidRPr="00360DD5">
        <w:t xml:space="preserve">A </w:t>
      </w:r>
      <w:r>
        <w:t>Társult</w:t>
      </w:r>
      <w:r w:rsidRPr="00360DD5">
        <w:t xml:space="preserve"> önkormányzatok </w:t>
      </w:r>
      <w:r w:rsidRPr="00FD1F2E">
        <w:t>képviselő-testületei minősített többséggel</w:t>
      </w:r>
      <w:r w:rsidRPr="00360DD5">
        <w:t xml:space="preserve"> hozott határozatba </w:t>
      </w:r>
      <w:r>
        <w:t>foglaltak szerint</w:t>
      </w:r>
      <w:r w:rsidRPr="00360DD5">
        <w:t xml:space="preserve"> mondják ki a Társulásban való részvételüket, </w:t>
      </w:r>
      <w:r w:rsidRPr="007050E1">
        <w:t xml:space="preserve">csatlakozásukat, melyet közölni kell a Társulási Tanáccsal. </w:t>
      </w:r>
    </w:p>
    <w:p w14:paraId="6F37B88C" w14:textId="15E102D2" w:rsidR="00B227A5" w:rsidRPr="007050E1" w:rsidRDefault="005E315F" w:rsidP="006A25BE">
      <w:pPr>
        <w:numPr>
          <w:ilvl w:val="0"/>
          <w:numId w:val="45"/>
        </w:numPr>
        <w:ind w:left="851" w:hanging="425"/>
        <w:jc w:val="both"/>
        <w:rPr>
          <w:i/>
        </w:rPr>
      </w:pPr>
      <w:r w:rsidRPr="007050E1">
        <w:rPr>
          <w:i/>
        </w:rPr>
        <w:t>A hat</w:t>
      </w:r>
      <w:r w:rsidR="00B227A5" w:rsidRPr="007050E1">
        <w:rPr>
          <w:i/>
        </w:rPr>
        <w:t xml:space="preserve">ározatban ki kell mondani </w:t>
      </w:r>
      <w:r w:rsidR="00B227A5" w:rsidRPr="007050E1">
        <w:rPr>
          <w:i/>
          <w:iCs/>
        </w:rPr>
        <w:t>a Társuláshoz történő csatlakozás szándékát.</w:t>
      </w:r>
    </w:p>
    <w:p w14:paraId="4023DB24" w14:textId="4143728E" w:rsidR="005E315F" w:rsidRPr="007050E1" w:rsidRDefault="005E315F" w:rsidP="006A25BE">
      <w:pPr>
        <w:numPr>
          <w:ilvl w:val="0"/>
          <w:numId w:val="45"/>
        </w:numPr>
        <w:ind w:left="851" w:hanging="425"/>
        <w:jc w:val="both"/>
      </w:pPr>
      <w:r w:rsidRPr="007050E1">
        <w:t xml:space="preserve">A Társulásban részt vevő képviselő-testületek mindegyikének minősített többséggel hozott döntése szükséges </w:t>
      </w:r>
    </w:p>
    <w:p w14:paraId="3A9AC573" w14:textId="7C26A6F4" w:rsidR="005E315F" w:rsidRPr="007050E1" w:rsidRDefault="005E315F" w:rsidP="006A25BE">
      <w:pPr>
        <w:numPr>
          <w:ilvl w:val="1"/>
          <w:numId w:val="45"/>
        </w:numPr>
        <w:ind w:left="1418" w:hanging="284"/>
        <w:jc w:val="both"/>
      </w:pPr>
      <w:r w:rsidRPr="007050E1">
        <w:t xml:space="preserve">Társulási Megállapodás jóváhagyásához, módosításához </w:t>
      </w:r>
    </w:p>
    <w:p w14:paraId="5E95B0A8" w14:textId="5A71C6EE" w:rsidR="005E315F" w:rsidRPr="007050E1" w:rsidRDefault="005E315F" w:rsidP="006A25BE">
      <w:pPr>
        <w:numPr>
          <w:ilvl w:val="1"/>
          <w:numId w:val="45"/>
        </w:numPr>
        <w:ind w:left="1418" w:hanging="284"/>
        <w:jc w:val="both"/>
      </w:pPr>
      <w:r w:rsidRPr="007050E1">
        <w:t>a Társulás megszüntetéséhez.</w:t>
      </w:r>
    </w:p>
    <w:p w14:paraId="2FA6FBBE" w14:textId="3EFB963E" w:rsidR="005E315F" w:rsidRPr="007050E1" w:rsidRDefault="005E315F" w:rsidP="006A25BE">
      <w:pPr>
        <w:numPr>
          <w:ilvl w:val="0"/>
          <w:numId w:val="45"/>
        </w:numPr>
        <w:ind w:left="851" w:hanging="425"/>
        <w:jc w:val="both"/>
      </w:pPr>
      <w:r w:rsidRPr="007050E1">
        <w:t>A Társulási Megállapodást a Társulás tagjai szükség szerint módosíthatják,</w:t>
      </w:r>
      <w:r w:rsidRPr="007050E1">
        <w:rPr>
          <w:color w:val="FF0000"/>
        </w:rPr>
        <w:t xml:space="preserve"> </w:t>
      </w:r>
      <w:r w:rsidRPr="007050E1">
        <w:t>törvényben meghatározottak szerint módosítják, illetve szükség esetén felülvizsgálják.</w:t>
      </w:r>
    </w:p>
    <w:p w14:paraId="396228AE" w14:textId="5657A764" w:rsidR="00B227A5" w:rsidRPr="007050E1" w:rsidRDefault="00B227A5" w:rsidP="006A25BE">
      <w:pPr>
        <w:pStyle w:val="Listaszerbekezds"/>
        <w:numPr>
          <w:ilvl w:val="0"/>
          <w:numId w:val="45"/>
        </w:numPr>
        <w:ind w:left="851" w:hanging="425"/>
        <w:jc w:val="both"/>
        <w:rPr>
          <w:i/>
          <w:szCs w:val="22"/>
        </w:rPr>
      </w:pPr>
      <w:r w:rsidRPr="007050E1">
        <w:rPr>
          <w:i/>
          <w:szCs w:val="22"/>
        </w:rPr>
        <w:t xml:space="preserve">A Társuláshoz az Mötv. 89.§ (1) bekezdésében rögzített felhatalmazás </w:t>
      </w:r>
      <w:r w:rsidR="00710D7B" w:rsidRPr="007050E1">
        <w:rPr>
          <w:i/>
          <w:szCs w:val="22"/>
        </w:rPr>
        <w:t xml:space="preserve">alapján </w:t>
      </w:r>
      <w:r w:rsidRPr="007050E1">
        <w:rPr>
          <w:i/>
          <w:szCs w:val="22"/>
        </w:rPr>
        <w:t>naptári év március 1. napjával lehet.</w:t>
      </w:r>
    </w:p>
    <w:p w14:paraId="34147247" w14:textId="77777777" w:rsidR="005E315F" w:rsidRDefault="005E315F" w:rsidP="005E315F">
      <w:pPr>
        <w:autoSpaceDE w:val="0"/>
        <w:autoSpaceDN w:val="0"/>
        <w:adjustRightInd w:val="0"/>
        <w:ind w:left="786"/>
      </w:pPr>
    </w:p>
    <w:p w14:paraId="0F70E7DC" w14:textId="77777777" w:rsidR="005E315F" w:rsidRPr="000B6700" w:rsidRDefault="005E315F" w:rsidP="005E315F">
      <w:pPr>
        <w:autoSpaceDE w:val="0"/>
        <w:autoSpaceDN w:val="0"/>
        <w:adjustRightInd w:val="0"/>
      </w:pPr>
    </w:p>
    <w:p w14:paraId="797BA322" w14:textId="77777777" w:rsidR="005E315F" w:rsidRPr="000B6700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rPr>
          <w:b/>
          <w:sz w:val="28"/>
        </w:rPr>
      </w:pPr>
      <w:r w:rsidRPr="000B6700">
        <w:rPr>
          <w:b/>
        </w:rPr>
        <w:t>A</w:t>
      </w:r>
      <w:r>
        <w:rPr>
          <w:b/>
        </w:rPr>
        <w:t xml:space="preserve"> T</w:t>
      </w:r>
      <w:r w:rsidRPr="000B6700">
        <w:rPr>
          <w:b/>
        </w:rPr>
        <w:t>ársulásból történő kiválás és</w:t>
      </w:r>
      <w:r w:rsidRPr="006959FA">
        <w:rPr>
          <w:b/>
        </w:rPr>
        <w:t xml:space="preserve"> kizárás</w:t>
      </w:r>
      <w:r w:rsidRPr="00BD715D">
        <w:rPr>
          <w:b/>
          <w:color w:val="FF0000"/>
        </w:rPr>
        <w:t xml:space="preserve"> </w:t>
      </w:r>
    </w:p>
    <w:p w14:paraId="172E42BE" w14:textId="77777777" w:rsidR="005E315F" w:rsidRPr="00052957" w:rsidRDefault="005E315F" w:rsidP="005E315F">
      <w:pPr>
        <w:autoSpaceDE w:val="0"/>
        <w:autoSpaceDN w:val="0"/>
        <w:adjustRightInd w:val="0"/>
        <w:ind w:left="426"/>
        <w:rPr>
          <w:sz w:val="28"/>
        </w:rPr>
      </w:pPr>
    </w:p>
    <w:p w14:paraId="64C3425F" w14:textId="77777777" w:rsidR="005E315F" w:rsidRDefault="005E315F" w:rsidP="005E315F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052957">
        <w:t xml:space="preserve"> Az Mötv. 89. § (1) bekezdése alapján a társulásból kiválni naptári év utolsó napjával lehet, </w:t>
      </w:r>
      <w:r w:rsidRPr="0044137C">
        <w:t>ha törvény másként nem rendelkezik.</w:t>
      </w:r>
      <w:r w:rsidRPr="00052957">
        <w:t xml:space="preserve"> A társulásból való kiválásról, ha törvény eltérően nem rendelkezik, legalább </w:t>
      </w:r>
      <w:r>
        <w:t>három</w:t>
      </w:r>
      <w:r w:rsidRPr="0082516A">
        <w:t xml:space="preserve"> hónappal korábban, minősített többséggel kell dönteni. Erről a </w:t>
      </w:r>
      <w:r>
        <w:t>T</w:t>
      </w:r>
      <w:r w:rsidRPr="0082516A">
        <w:t xml:space="preserve">ársulási </w:t>
      </w:r>
      <w:r>
        <w:t>T</w:t>
      </w:r>
      <w:r w:rsidRPr="0082516A">
        <w:t xml:space="preserve">anácsot értesíteni kell. </w:t>
      </w:r>
    </w:p>
    <w:p w14:paraId="31D61E10" w14:textId="77777777" w:rsidR="005E315F" w:rsidRDefault="005E315F" w:rsidP="005E315F">
      <w:pPr>
        <w:numPr>
          <w:ilvl w:val="0"/>
          <w:numId w:val="32"/>
        </w:numPr>
        <w:autoSpaceDE w:val="0"/>
        <w:autoSpaceDN w:val="0"/>
        <w:adjustRightInd w:val="0"/>
        <w:jc w:val="both"/>
      </w:pPr>
      <w:r>
        <w:t xml:space="preserve"> </w:t>
      </w:r>
      <w:r w:rsidRPr="0082516A">
        <w:t xml:space="preserve">A </w:t>
      </w:r>
      <w:r>
        <w:t>Társulási T</w:t>
      </w:r>
      <w:r w:rsidRPr="0082516A">
        <w:t>anác</w:t>
      </w:r>
      <w:r>
        <w:t>s minősített többséggel dönt a T</w:t>
      </w:r>
      <w:r w:rsidRPr="0082516A">
        <w:t xml:space="preserve">ársulásból történő kizárásról. </w:t>
      </w:r>
    </w:p>
    <w:p w14:paraId="7E4C26B2" w14:textId="77777777" w:rsidR="005E315F" w:rsidRDefault="005E315F" w:rsidP="005E315F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467003">
        <w:t xml:space="preserve">A Társulási Tanács </w:t>
      </w:r>
      <w:r>
        <w:t>fontos o</w:t>
      </w:r>
      <w:r w:rsidRPr="00360DD5">
        <w:t xml:space="preserve">kból </w:t>
      </w:r>
      <w:r w:rsidRPr="009707F3">
        <w:t xml:space="preserve">kizárhatja </w:t>
      </w:r>
      <w:r w:rsidRPr="00360DD5">
        <w:t xml:space="preserve">azt a </w:t>
      </w:r>
      <w:r>
        <w:t>Társult önkormányzatot</w:t>
      </w:r>
      <w:r w:rsidRPr="00360DD5">
        <w:t xml:space="preserve">, amely a </w:t>
      </w:r>
      <w:r>
        <w:t>Társulási M</w:t>
      </w:r>
      <w:r w:rsidRPr="00360DD5">
        <w:t>egállapodásban foglalt kötelezettségeinek ismételt felhívásra a megadott határidőben nem tesz eleget.</w:t>
      </w:r>
    </w:p>
    <w:p w14:paraId="4A758787" w14:textId="77777777" w:rsidR="005E315F" w:rsidRDefault="005E315F" w:rsidP="005E315F">
      <w:pPr>
        <w:numPr>
          <w:ilvl w:val="0"/>
          <w:numId w:val="32"/>
        </w:numPr>
        <w:autoSpaceDE w:val="0"/>
        <w:autoSpaceDN w:val="0"/>
        <w:adjustRightInd w:val="0"/>
        <w:jc w:val="both"/>
      </w:pPr>
      <w:r w:rsidRPr="00762915">
        <w:t xml:space="preserve">Fontos oknak minősül: </w:t>
      </w:r>
    </w:p>
    <w:p w14:paraId="19DD3278" w14:textId="77777777" w:rsidR="005E315F" w:rsidRDefault="005E315F" w:rsidP="005E315F">
      <w:pPr>
        <w:numPr>
          <w:ilvl w:val="1"/>
          <w:numId w:val="32"/>
        </w:numPr>
        <w:autoSpaceDE w:val="0"/>
        <w:autoSpaceDN w:val="0"/>
        <w:adjustRightInd w:val="0"/>
        <w:jc w:val="both"/>
      </w:pPr>
      <w:r>
        <w:t>h</w:t>
      </w:r>
      <w:r w:rsidRPr="00360DD5">
        <w:t xml:space="preserve">a a Társulás tagja </w:t>
      </w:r>
      <w:r>
        <w:t>a Társulási Megállapodás szerinti</w:t>
      </w:r>
      <w:r w:rsidRPr="00360DD5">
        <w:t xml:space="preserve"> vállalt pénzügyi hozzájárulását az előírt határidőre</w:t>
      </w:r>
      <w:r>
        <w:t>, többszöri felszólítás ellenére</w:t>
      </w:r>
      <w:r w:rsidRPr="00360DD5">
        <w:t xml:space="preserve"> nem teljesíti</w:t>
      </w:r>
      <w:r>
        <w:t xml:space="preserve">, </w:t>
      </w:r>
      <w:r w:rsidRPr="00360DD5">
        <w:t xml:space="preserve"> </w:t>
      </w:r>
    </w:p>
    <w:p w14:paraId="55E5D2B3" w14:textId="77777777" w:rsidR="005E315F" w:rsidRPr="00360DD5" w:rsidRDefault="005E315F" w:rsidP="005E315F">
      <w:pPr>
        <w:numPr>
          <w:ilvl w:val="1"/>
          <w:numId w:val="32"/>
        </w:numPr>
        <w:autoSpaceDE w:val="0"/>
        <w:autoSpaceDN w:val="0"/>
        <w:adjustRightInd w:val="0"/>
        <w:jc w:val="both"/>
      </w:pPr>
      <w:r w:rsidRPr="00360DD5">
        <w:t xml:space="preserve">a </w:t>
      </w:r>
      <w:r>
        <w:t>Társult önkormányzat</w:t>
      </w:r>
      <w:r w:rsidRPr="00360DD5">
        <w:t xml:space="preserve"> a Társulás működéséhez szükséges döntési kötelezettségének</w:t>
      </w:r>
      <w:r>
        <w:t xml:space="preserve"> </w:t>
      </w:r>
      <w:r w:rsidRPr="00360DD5">
        <w:t>nem tesz eleget.</w:t>
      </w:r>
    </w:p>
    <w:p w14:paraId="6CD10434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299B1D4D" w14:textId="77777777" w:rsidR="005E315F" w:rsidRPr="000B6700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</w:pPr>
      <w:r w:rsidRPr="000B6700">
        <w:rPr>
          <w:b/>
        </w:rPr>
        <w:t>A</w:t>
      </w:r>
      <w:r>
        <w:rPr>
          <w:b/>
        </w:rPr>
        <w:t xml:space="preserve"> T</w:t>
      </w:r>
      <w:r w:rsidRPr="000B6700">
        <w:rPr>
          <w:b/>
        </w:rPr>
        <w:t xml:space="preserve">ársulás megszűnése esetén a tagok egymással való elszámolásának kötelezettsége, módja </w:t>
      </w:r>
    </w:p>
    <w:p w14:paraId="3EBFE7B8" w14:textId="77777777" w:rsidR="005E315F" w:rsidRPr="00664D78" w:rsidRDefault="005E315F" w:rsidP="005E315F">
      <w:pPr>
        <w:autoSpaceDE w:val="0"/>
        <w:autoSpaceDN w:val="0"/>
        <w:adjustRightInd w:val="0"/>
        <w:ind w:left="426"/>
        <w:jc w:val="both"/>
      </w:pPr>
    </w:p>
    <w:p w14:paraId="63294207" w14:textId="77777777" w:rsidR="005E315F" w:rsidRPr="00C90D87" w:rsidRDefault="005E315F" w:rsidP="005E315F">
      <w:pPr>
        <w:numPr>
          <w:ilvl w:val="0"/>
          <w:numId w:val="33"/>
        </w:numPr>
        <w:autoSpaceDE w:val="0"/>
        <w:autoSpaceDN w:val="0"/>
        <w:adjustRightInd w:val="0"/>
        <w:jc w:val="both"/>
      </w:pPr>
      <w:r w:rsidRPr="00C90D87">
        <w:t xml:space="preserve"> Az Mötv. 91. § - </w:t>
      </w:r>
      <w:proofErr w:type="gramStart"/>
      <w:r w:rsidRPr="00C90D87">
        <w:t>a</w:t>
      </w:r>
      <w:proofErr w:type="gramEnd"/>
      <w:r w:rsidRPr="00C90D87">
        <w:t xml:space="preserve"> alapján a Társulás megszűnik:</w:t>
      </w:r>
    </w:p>
    <w:p w14:paraId="40D6EB9F" w14:textId="77777777" w:rsidR="005E315F" w:rsidRPr="00C90D87" w:rsidRDefault="005E315F" w:rsidP="005E315F">
      <w:pPr>
        <w:numPr>
          <w:ilvl w:val="1"/>
          <w:numId w:val="33"/>
        </w:numPr>
        <w:autoSpaceDE w:val="0"/>
        <w:autoSpaceDN w:val="0"/>
        <w:adjustRightInd w:val="0"/>
        <w:jc w:val="both"/>
      </w:pPr>
      <w:r>
        <w:t>ha a T</w:t>
      </w:r>
      <w:r w:rsidRPr="00C90D87">
        <w:t>ársulás tagjai a 88. § (2) bekezdés szerinti többséggel azt elhatározzák;</w:t>
      </w:r>
    </w:p>
    <w:p w14:paraId="101A0DE1" w14:textId="77777777" w:rsidR="005E315F" w:rsidRPr="00C90D87" w:rsidRDefault="005E315F" w:rsidP="005E315F">
      <w:pPr>
        <w:numPr>
          <w:ilvl w:val="1"/>
          <w:numId w:val="33"/>
        </w:numPr>
        <w:autoSpaceDE w:val="0"/>
        <w:autoSpaceDN w:val="0"/>
        <w:adjustRightInd w:val="0"/>
        <w:jc w:val="both"/>
      </w:pPr>
      <w:r w:rsidRPr="00C90D87">
        <w:t>a törvény erejénél fogva, ill. ha törvényben szabályozott megszűnési feltétel megvalósult;</w:t>
      </w:r>
    </w:p>
    <w:p w14:paraId="52931F6B" w14:textId="77777777" w:rsidR="005E315F" w:rsidRPr="00C90D87" w:rsidRDefault="005E315F" w:rsidP="005E315F">
      <w:pPr>
        <w:numPr>
          <w:ilvl w:val="1"/>
          <w:numId w:val="33"/>
        </w:numPr>
        <w:autoSpaceDE w:val="0"/>
        <w:autoSpaceDN w:val="0"/>
        <w:adjustRightInd w:val="0"/>
        <w:jc w:val="both"/>
      </w:pPr>
      <w:r w:rsidRPr="00C90D87">
        <w:t>a bíróság jogerős döntése alapján. Az Mötv.</w:t>
      </w:r>
      <w:r>
        <w:t xml:space="preserve"> 90. § (4) bekezdése alapján a Társulás megszűnése, a T</w:t>
      </w:r>
      <w:r w:rsidRPr="00C90D87">
        <w:t>ársulásból történő kiválás, kizárás esetén - elt</w:t>
      </w:r>
      <w:r>
        <w:t>érő megállapodás hiányában - a Társulás vagyonát a T</w:t>
      </w:r>
      <w:r w:rsidRPr="00C90D87">
        <w:t xml:space="preserve">ársulás azon tagjának kell visszaadni, amelyik azt a </w:t>
      </w:r>
      <w:r>
        <w:t>T</w:t>
      </w:r>
      <w:r w:rsidRPr="00C90D87">
        <w:t>ársulás rendelkezésére bocsátotta. Egyebekben a közös tulajdonra vonatkozó rend</w:t>
      </w:r>
      <w:r>
        <w:t>elkezéseket kell alkalmazni. A T</w:t>
      </w:r>
      <w:r w:rsidRPr="00C90D87">
        <w:t xml:space="preserve">ársulásból történő kiválás esetén a vagyontárgy </w:t>
      </w:r>
      <w:r>
        <w:t>T</w:t>
      </w:r>
      <w:r w:rsidRPr="00C90D87">
        <w:t xml:space="preserve">ársulási tag részére történő kiadását a </w:t>
      </w:r>
      <w:r>
        <w:t>T</w:t>
      </w:r>
      <w:r w:rsidRPr="00C90D87">
        <w:t xml:space="preserve">ársulási </w:t>
      </w:r>
      <w:r>
        <w:t>M</w:t>
      </w:r>
      <w:r w:rsidRPr="00C90D87">
        <w:t>egállapodásban meghatározott időtartamra, de legfeljebb öt évre el lehet halasztani, ha annak természetben történő kiadása veszélyeztetné a társulás további működését. Ebben</w:t>
      </w:r>
      <w:r>
        <w:t xml:space="preserve"> az esetben a kivált tagot - a T</w:t>
      </w:r>
      <w:r w:rsidRPr="00C90D87">
        <w:t xml:space="preserve">ársulással kötött szerződés alapján - használati díj illeti meg. </w:t>
      </w:r>
    </w:p>
    <w:p w14:paraId="71292BED" w14:textId="05409D06" w:rsidR="005E315F" w:rsidRDefault="005E315F" w:rsidP="005E315F">
      <w:pPr>
        <w:autoSpaceDE w:val="0"/>
        <w:autoSpaceDN w:val="0"/>
        <w:adjustRightInd w:val="0"/>
        <w:ind w:left="426"/>
        <w:rPr>
          <w:b/>
          <w:sz w:val="28"/>
        </w:rPr>
      </w:pPr>
    </w:p>
    <w:p w14:paraId="1AD4AC19" w14:textId="2417AE44" w:rsidR="006A25BE" w:rsidRDefault="006A25BE" w:rsidP="005E315F">
      <w:pPr>
        <w:autoSpaceDE w:val="0"/>
        <w:autoSpaceDN w:val="0"/>
        <w:adjustRightInd w:val="0"/>
        <w:ind w:left="426"/>
        <w:rPr>
          <w:b/>
          <w:sz w:val="28"/>
        </w:rPr>
      </w:pPr>
    </w:p>
    <w:p w14:paraId="3B8529FD" w14:textId="77777777" w:rsidR="006A25BE" w:rsidRDefault="006A25BE" w:rsidP="005E315F">
      <w:pPr>
        <w:autoSpaceDE w:val="0"/>
        <w:autoSpaceDN w:val="0"/>
        <w:adjustRightInd w:val="0"/>
        <w:ind w:left="426"/>
        <w:rPr>
          <w:b/>
          <w:sz w:val="28"/>
        </w:rPr>
      </w:pPr>
    </w:p>
    <w:p w14:paraId="53871E0E" w14:textId="77777777" w:rsidR="005E315F" w:rsidRPr="000A5016" w:rsidRDefault="005E315F" w:rsidP="005E315F">
      <w:pPr>
        <w:autoSpaceDE w:val="0"/>
        <w:autoSpaceDN w:val="0"/>
        <w:adjustRightInd w:val="0"/>
        <w:ind w:left="426"/>
        <w:rPr>
          <w:b/>
          <w:sz w:val="28"/>
        </w:rPr>
      </w:pPr>
    </w:p>
    <w:p w14:paraId="0198DBC7" w14:textId="77777777" w:rsidR="005E315F" w:rsidRPr="0027176B" w:rsidRDefault="005E315F" w:rsidP="005E315F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sz w:val="28"/>
        </w:rPr>
      </w:pPr>
      <w:r w:rsidRPr="0027176B">
        <w:rPr>
          <w:b/>
          <w:sz w:val="28"/>
        </w:rPr>
        <w:lastRenderedPageBreak/>
        <w:t>A Társulás szervezeti rendszere</w:t>
      </w:r>
      <w:r>
        <w:rPr>
          <w:b/>
          <w:sz w:val="28"/>
        </w:rPr>
        <w:t>, működési szabályai</w:t>
      </w:r>
    </w:p>
    <w:p w14:paraId="603408DA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47448FCD" w14:textId="77777777" w:rsidR="005E315F" w:rsidRPr="00052957" w:rsidRDefault="005E315F" w:rsidP="005E315F">
      <w:pPr>
        <w:numPr>
          <w:ilvl w:val="0"/>
          <w:numId w:val="18"/>
        </w:numPr>
        <w:ind w:left="426" w:hanging="426"/>
        <w:jc w:val="both"/>
        <w:rPr>
          <w:b/>
        </w:rPr>
      </w:pPr>
      <w:r w:rsidRPr="00052957">
        <w:rPr>
          <w:b/>
        </w:rPr>
        <w:t>A Társulás működésének általános szabályai</w:t>
      </w:r>
    </w:p>
    <w:p w14:paraId="2C4D9366" w14:textId="77777777" w:rsidR="005E315F" w:rsidRDefault="005E315F" w:rsidP="005E315F">
      <w:pPr>
        <w:ind w:left="720"/>
        <w:jc w:val="both"/>
      </w:pPr>
    </w:p>
    <w:p w14:paraId="371C876C" w14:textId="77777777" w:rsidR="005E315F" w:rsidRPr="00A904D9" w:rsidRDefault="005E315F" w:rsidP="006A25BE">
      <w:pPr>
        <w:tabs>
          <w:tab w:val="left" w:pos="426"/>
        </w:tabs>
        <w:jc w:val="both"/>
      </w:pPr>
      <w:r>
        <w:t xml:space="preserve">(1) </w:t>
      </w:r>
      <w:r w:rsidRPr="00A904D9">
        <w:t>A Társulás sze</w:t>
      </w:r>
      <w:r>
        <w:t xml:space="preserve">rvezetének, működésének, döntés </w:t>
      </w:r>
      <w:r w:rsidRPr="00A904D9">
        <w:t>el</w:t>
      </w:r>
      <w:r>
        <w:t>őkészítési és döntéshozatali el</w:t>
      </w:r>
      <w:r w:rsidRPr="00A904D9">
        <w:t>járási rendjének főbb szabályait jelen megállapodás, további, részletes szabályait a Szerv</w:t>
      </w:r>
      <w:r>
        <w:t xml:space="preserve">ezeti és Működési Szabályzat </w:t>
      </w:r>
      <w:r w:rsidRPr="00A904D9">
        <w:t>állapítja meg.</w:t>
      </w:r>
    </w:p>
    <w:p w14:paraId="5C840C21" w14:textId="77777777" w:rsidR="005E315F" w:rsidRDefault="005E315F" w:rsidP="006A25BE">
      <w:pPr>
        <w:tabs>
          <w:tab w:val="left" w:pos="426"/>
        </w:tabs>
        <w:jc w:val="both"/>
      </w:pPr>
      <w:r>
        <w:t xml:space="preserve">(2) </w:t>
      </w:r>
      <w:r w:rsidRPr="00A904D9">
        <w:t xml:space="preserve">A Társulás Szervezeti és Működési Szabályzatát a Társulási Tanács fogadja el a </w:t>
      </w:r>
      <w:r w:rsidRPr="004361BC">
        <w:t>megalakulását/átalakulását</w:t>
      </w:r>
      <w:r w:rsidRPr="00A904D9">
        <w:t xml:space="preserve"> követő 3 hónapon belül.</w:t>
      </w:r>
    </w:p>
    <w:p w14:paraId="50D23C48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(3) A Társulási </w:t>
      </w:r>
      <w:r w:rsidRPr="00360DD5">
        <w:t>Tanács döntéseit ülésén, határozattal hozza.</w:t>
      </w:r>
    </w:p>
    <w:p w14:paraId="2C5F7E62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(4) </w:t>
      </w:r>
      <w:r w:rsidRPr="00360DD5">
        <w:t xml:space="preserve">A </w:t>
      </w:r>
      <w:r>
        <w:t xml:space="preserve">Társulási </w:t>
      </w:r>
      <w:r w:rsidRPr="00360DD5">
        <w:t xml:space="preserve">Tanács alakuló ülését a </w:t>
      </w:r>
      <w:r>
        <w:t>székhely település</w:t>
      </w:r>
      <w:r w:rsidRPr="00360DD5">
        <w:t xml:space="preserve"> polgármestere </w:t>
      </w:r>
      <w:r>
        <w:t>hívja össze</w:t>
      </w:r>
      <w:r w:rsidRPr="00360DD5">
        <w:t xml:space="preserve">. Az alakuló ülést, a </w:t>
      </w:r>
      <w:r>
        <w:t xml:space="preserve">Társulási </w:t>
      </w:r>
      <w:r w:rsidRPr="00360DD5">
        <w:t xml:space="preserve">Tanács elnökének megválasztásáig a </w:t>
      </w:r>
      <w:r>
        <w:t>székhely település</w:t>
      </w:r>
      <w:r w:rsidRPr="00360DD5">
        <w:t xml:space="preserve"> polgármestere vezeti. </w:t>
      </w:r>
    </w:p>
    <w:p w14:paraId="6680427A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(5) </w:t>
      </w:r>
      <w:r w:rsidRPr="00360DD5">
        <w:t xml:space="preserve">Az alakuló ülés napirendjére a </w:t>
      </w:r>
      <w:r>
        <w:t>székhely település</w:t>
      </w:r>
      <w:r w:rsidRPr="00360DD5">
        <w:t xml:space="preserve"> polgármestere tesz javaslatot. </w:t>
      </w:r>
    </w:p>
    <w:p w14:paraId="61832A18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(6) </w:t>
      </w:r>
      <w:r w:rsidRPr="00360DD5">
        <w:t xml:space="preserve">Az alakuló ülés kötelező napirendje: </w:t>
      </w:r>
    </w:p>
    <w:p w14:paraId="7FF2CA82" w14:textId="77777777" w:rsidR="005E315F" w:rsidRPr="00360DD5" w:rsidRDefault="005E315F" w:rsidP="006A25BE">
      <w:pPr>
        <w:numPr>
          <w:ilvl w:val="0"/>
          <w:numId w:val="37"/>
        </w:numPr>
        <w:tabs>
          <w:tab w:val="left" w:pos="426"/>
        </w:tabs>
        <w:jc w:val="both"/>
      </w:pPr>
      <w:r>
        <w:t>a Társulási Megállapodás jóváhagyása</w:t>
      </w:r>
    </w:p>
    <w:p w14:paraId="204FDDBB" w14:textId="77777777" w:rsidR="005E315F" w:rsidRPr="00360DD5" w:rsidRDefault="005E315F" w:rsidP="006A25BE">
      <w:pPr>
        <w:numPr>
          <w:ilvl w:val="0"/>
          <w:numId w:val="37"/>
        </w:numPr>
        <w:tabs>
          <w:tab w:val="left" w:pos="426"/>
        </w:tabs>
        <w:jc w:val="both"/>
      </w:pPr>
      <w:r>
        <w:t xml:space="preserve">a Társulás elnökének, alelnökének </w:t>
      </w:r>
      <w:r w:rsidRPr="00360DD5">
        <w:t>megválasztása,</w:t>
      </w:r>
    </w:p>
    <w:p w14:paraId="32FA1631" w14:textId="77777777" w:rsidR="005E315F" w:rsidRDefault="005E315F" w:rsidP="006A25BE">
      <w:pPr>
        <w:pStyle w:val="Szvegtrzs"/>
        <w:tabs>
          <w:tab w:val="left" w:pos="426"/>
        </w:tabs>
      </w:pPr>
      <w:r>
        <w:t xml:space="preserve">(7) </w:t>
      </w:r>
      <w:r w:rsidRPr="00D0181F">
        <w:t>A Tanács üléseit az elnök hívja össze és vezeti. Az elnök akadályoztatása esetén az ülést az alelnök hívja össze és vezeti.</w:t>
      </w:r>
    </w:p>
    <w:p w14:paraId="3F3225AD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(8)  </w:t>
      </w:r>
      <w:r w:rsidRPr="00360DD5">
        <w:t>A Tanács ülését össze kell hívni:</w:t>
      </w:r>
      <w:r w:rsidRPr="00360DD5">
        <w:tab/>
      </w:r>
    </w:p>
    <w:p w14:paraId="01DC2974" w14:textId="77777777" w:rsidR="005E315F" w:rsidRDefault="005E315F" w:rsidP="006A25BE">
      <w:pPr>
        <w:numPr>
          <w:ilvl w:val="0"/>
          <w:numId w:val="38"/>
        </w:numPr>
        <w:tabs>
          <w:tab w:val="clear" w:pos="360"/>
          <w:tab w:val="left" w:pos="426"/>
          <w:tab w:val="num" w:pos="720"/>
        </w:tabs>
        <w:ind w:left="720"/>
        <w:jc w:val="both"/>
      </w:pPr>
      <w:r w:rsidRPr="00360DD5">
        <w:t xml:space="preserve">szükség szerint, de évente legalább </w:t>
      </w:r>
      <w:r w:rsidRPr="004361BC">
        <w:t>két</w:t>
      </w:r>
      <w:r>
        <w:t xml:space="preserve"> alkalommal,</w:t>
      </w:r>
    </w:p>
    <w:p w14:paraId="762F052E" w14:textId="77777777" w:rsidR="005E315F" w:rsidRPr="00360DD5" w:rsidRDefault="005E315F" w:rsidP="006A25BE">
      <w:pPr>
        <w:numPr>
          <w:ilvl w:val="0"/>
          <w:numId w:val="38"/>
        </w:numPr>
        <w:tabs>
          <w:tab w:val="clear" w:pos="360"/>
          <w:tab w:val="left" w:pos="426"/>
          <w:tab w:val="num" w:pos="720"/>
        </w:tabs>
        <w:ind w:left="720"/>
        <w:jc w:val="both"/>
      </w:pPr>
      <w:r w:rsidRPr="00360DD5">
        <w:t xml:space="preserve">a </w:t>
      </w:r>
      <w:r>
        <w:t>Somogy Megyei Kormányhivatal</w:t>
      </w:r>
      <w:r w:rsidRPr="00360DD5">
        <w:t xml:space="preserve"> vezetőjének kezdeményezésére, annak kézhezvételétől számított 15 napon belül,</w:t>
      </w:r>
    </w:p>
    <w:p w14:paraId="04E69ED7" w14:textId="77777777" w:rsidR="005E315F" w:rsidRPr="00360DD5" w:rsidRDefault="005E315F" w:rsidP="006A25BE">
      <w:pPr>
        <w:numPr>
          <w:ilvl w:val="0"/>
          <w:numId w:val="38"/>
        </w:numPr>
        <w:tabs>
          <w:tab w:val="clear" w:pos="360"/>
          <w:tab w:val="left" w:pos="426"/>
          <w:tab w:val="num" w:pos="720"/>
        </w:tabs>
        <w:ind w:left="720"/>
        <w:jc w:val="both"/>
      </w:pPr>
      <w:r w:rsidRPr="00360DD5">
        <w:t>a Társulás tagjai egynegyedének – a napirendet is tartalmazó - indítványára, annak kézhezvételétől számított 15 napon belül.</w:t>
      </w:r>
    </w:p>
    <w:p w14:paraId="1E686284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(9) </w:t>
      </w:r>
      <w:r w:rsidRPr="00360DD5">
        <w:t xml:space="preserve">A </w:t>
      </w:r>
      <w:r>
        <w:t xml:space="preserve">Társulási </w:t>
      </w:r>
      <w:r w:rsidRPr="00360DD5">
        <w:t>Ta</w:t>
      </w:r>
      <w:r>
        <w:t>nács ülése nyilvános, melyen a T</w:t>
      </w:r>
      <w:r w:rsidRPr="00360DD5">
        <w:t>ársult önkormányzat</w:t>
      </w:r>
      <w:r>
        <w:t>ok</w:t>
      </w:r>
      <w:r w:rsidRPr="00360DD5">
        <w:t xml:space="preserve"> jegyzői tanácskozási joggal részt vehetnek. </w:t>
      </w:r>
    </w:p>
    <w:p w14:paraId="25983593" w14:textId="77777777" w:rsidR="005E315F" w:rsidRPr="00360DD5" w:rsidRDefault="005E315F" w:rsidP="006A25BE">
      <w:pPr>
        <w:tabs>
          <w:tab w:val="left" w:pos="426"/>
        </w:tabs>
        <w:jc w:val="both"/>
      </w:pPr>
      <w:r>
        <w:t xml:space="preserve">(10) </w:t>
      </w:r>
      <w:r w:rsidRPr="00360DD5">
        <w:t>A T</w:t>
      </w:r>
      <w:r>
        <w:t>ársulási T</w:t>
      </w:r>
      <w:r w:rsidRPr="00360DD5">
        <w:t xml:space="preserve">anács üléséről jegyzőkönyvet kell készíteni, melyre </w:t>
      </w:r>
      <w:r w:rsidRPr="004E4649">
        <w:t xml:space="preserve">a Magyarország helyi önkormányzatairól szóló 2011. évi CLXXXIX. törvénynek </w:t>
      </w:r>
      <w:r w:rsidRPr="00360DD5">
        <w:t xml:space="preserve">a képviselő-testület üléséről készített jegyzőkönyvre vonatkozó szabályait kell alkalmazni, azzal az eltéréssel, hogy a jegyzőkönyvet az elnök, az </w:t>
      </w:r>
      <w:r>
        <w:t>alelnök</w:t>
      </w:r>
      <w:r w:rsidRPr="00360DD5">
        <w:t xml:space="preserve"> és a jegyzőkönyv-vezető írja alá. A </w:t>
      </w:r>
      <w:r>
        <w:t>Társulási Tanács elnöke a jegyzőkönyvet</w:t>
      </w:r>
      <w:r w:rsidRPr="00360DD5">
        <w:t xml:space="preserve"> az ülést követő </w:t>
      </w:r>
      <w:r w:rsidRPr="00743D8A">
        <w:t>15 napon belül</w:t>
      </w:r>
      <w:r w:rsidRPr="00360DD5">
        <w:t xml:space="preserve"> megküldi, a </w:t>
      </w:r>
      <w:r>
        <w:t>Somogy Megyei Kormányhivatal vezetőjének.</w:t>
      </w:r>
    </w:p>
    <w:p w14:paraId="5B4C1727" w14:textId="77777777" w:rsidR="005E315F" w:rsidRPr="00D0181F" w:rsidRDefault="005E315F" w:rsidP="005E315F">
      <w:pPr>
        <w:pStyle w:val="Szvegtrzs"/>
      </w:pPr>
    </w:p>
    <w:p w14:paraId="11210957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3B6FFDBC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>
        <w:rPr>
          <w:b/>
        </w:rPr>
        <w:t>A T</w:t>
      </w:r>
      <w:r w:rsidRPr="00FF5040">
        <w:rPr>
          <w:b/>
        </w:rPr>
        <w:t>ársulás döntéshozó szerve, a döntésh</w:t>
      </w:r>
      <w:r>
        <w:rPr>
          <w:b/>
        </w:rPr>
        <w:t xml:space="preserve">ozó szervének tagjait megillető </w:t>
      </w:r>
      <w:r w:rsidRPr="00FF5040">
        <w:rPr>
          <w:b/>
        </w:rPr>
        <w:t>szavazat</w:t>
      </w:r>
      <w:r>
        <w:rPr>
          <w:b/>
        </w:rPr>
        <w:t xml:space="preserve">i </w:t>
      </w:r>
      <w:r w:rsidRPr="00FF5040">
        <w:rPr>
          <w:b/>
        </w:rPr>
        <w:t xml:space="preserve">arány </w:t>
      </w:r>
    </w:p>
    <w:p w14:paraId="5265F8CD" w14:textId="77777777" w:rsidR="005E315F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2D06B2B5" w14:textId="77777777" w:rsidR="005E315F" w:rsidRDefault="005E315F" w:rsidP="005E315F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496932">
        <w:t>Az Mötv. 94. § (1) bekezdése alapján a</w:t>
      </w:r>
      <w:r>
        <w:t xml:space="preserve"> T</w:t>
      </w:r>
      <w:r w:rsidRPr="00496932">
        <w:t xml:space="preserve">ársulás döntéshozó szerve a </w:t>
      </w:r>
      <w:r>
        <w:t>T</w:t>
      </w:r>
      <w:r w:rsidRPr="00496932">
        <w:t xml:space="preserve">ársulási </w:t>
      </w:r>
      <w:r>
        <w:t>T</w:t>
      </w:r>
      <w:r w:rsidRPr="00496932">
        <w:t xml:space="preserve">anács. </w:t>
      </w:r>
    </w:p>
    <w:p w14:paraId="7502823F" w14:textId="77777777" w:rsidR="005E315F" w:rsidRDefault="005E315F" w:rsidP="005E315F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A904D9">
        <w:t xml:space="preserve">A </w:t>
      </w:r>
      <w:r>
        <w:t xml:space="preserve">Társulási </w:t>
      </w:r>
      <w:r w:rsidRPr="00A904D9">
        <w:t xml:space="preserve">Tanács gyakorolja a jelen </w:t>
      </w:r>
      <w:r>
        <w:t>Társulási M</w:t>
      </w:r>
      <w:r w:rsidRPr="00A904D9">
        <w:t>egállapodásban meghatározott feladat- és hatásköröket.</w:t>
      </w:r>
    </w:p>
    <w:p w14:paraId="7C4BA970" w14:textId="77777777" w:rsidR="005E315F" w:rsidRDefault="005E315F" w:rsidP="005E315F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496932">
        <w:t xml:space="preserve">Az Mötv. 94. § (2) bekezdése alapján a </w:t>
      </w:r>
      <w:r>
        <w:t>T</w:t>
      </w:r>
      <w:r w:rsidRPr="00496932">
        <w:t xml:space="preserve">ársulási </w:t>
      </w:r>
      <w:r>
        <w:t>Tanácsot a T</w:t>
      </w:r>
      <w:r w:rsidRPr="00496932">
        <w:t>ársult önkormányzatok képviselő-testületei</w:t>
      </w:r>
      <w:r>
        <w:t xml:space="preserve"> által delegált tagok alkotják.</w:t>
      </w:r>
    </w:p>
    <w:p w14:paraId="7DB025F2" w14:textId="77777777" w:rsidR="005E315F" w:rsidRDefault="005E315F" w:rsidP="005E315F">
      <w:pPr>
        <w:numPr>
          <w:ilvl w:val="0"/>
          <w:numId w:val="27"/>
        </w:numPr>
        <w:jc w:val="both"/>
      </w:pPr>
      <w:r w:rsidRPr="00A904D9">
        <w:t xml:space="preserve">A </w:t>
      </w:r>
      <w:r>
        <w:t xml:space="preserve">Társulási Tanács tagjának </w:t>
      </w:r>
      <w:r w:rsidRPr="00A904D9">
        <w:t>akadály</w:t>
      </w:r>
      <w:r>
        <w:t>oztatása, ill. távolléte esetén helyettesítésének</w:t>
      </w:r>
      <w:r w:rsidRPr="00A904D9">
        <w:t xml:space="preserve"> rendjét a </w:t>
      </w:r>
      <w:r>
        <w:t xml:space="preserve">Társult </w:t>
      </w:r>
      <w:r w:rsidRPr="00A904D9">
        <w:t>önkormányzat</w:t>
      </w:r>
      <w:r>
        <w:t xml:space="preserve"> képviselő</w:t>
      </w:r>
      <w:r w:rsidRPr="00A904D9">
        <w:t xml:space="preserve">-testülete határozza meg. </w:t>
      </w:r>
    </w:p>
    <w:p w14:paraId="69ACA348" w14:textId="77777777" w:rsidR="005E315F" w:rsidRDefault="005E315F" w:rsidP="005E315F">
      <w:pPr>
        <w:numPr>
          <w:ilvl w:val="0"/>
          <w:numId w:val="27"/>
        </w:numPr>
        <w:jc w:val="both"/>
      </w:pPr>
      <w:r w:rsidRPr="00A904D9">
        <w:t xml:space="preserve">A </w:t>
      </w:r>
      <w:r>
        <w:t xml:space="preserve">Társult </w:t>
      </w:r>
      <w:r w:rsidRPr="00A904D9">
        <w:t xml:space="preserve">önkormányzat képviselő-testülete által helyettesítési, képviseleti joggal felhatalmazott képviselő a </w:t>
      </w:r>
      <w:r>
        <w:t xml:space="preserve">Társulási </w:t>
      </w:r>
      <w:r w:rsidRPr="00A904D9">
        <w:t xml:space="preserve">Tanács tagját megillető teljes jogkörrel rendelkezik, jogai és kötelességei azonosak a </w:t>
      </w:r>
      <w:r>
        <w:t>Társulási T</w:t>
      </w:r>
      <w:r w:rsidRPr="00A904D9">
        <w:t>anács tagjának jogaival és kötelességeivel</w:t>
      </w:r>
      <w:r>
        <w:t xml:space="preserve">, és </w:t>
      </w:r>
      <w:r w:rsidRPr="00A904D9">
        <w:t>felhatalmazó irat (szabályzat, határozat, kijelölő irat) bemutatását, átadását követően járhat el.</w:t>
      </w:r>
    </w:p>
    <w:p w14:paraId="1F00F06D" w14:textId="77777777" w:rsidR="005E315F" w:rsidRDefault="005E315F" w:rsidP="005E315F">
      <w:pPr>
        <w:numPr>
          <w:ilvl w:val="0"/>
          <w:numId w:val="27"/>
        </w:numPr>
        <w:jc w:val="both"/>
      </w:pPr>
      <w:r>
        <w:t>A döntéshozatali eljárásban a Társulási Tanács minden tagját egy szavazat illet meg.</w:t>
      </w:r>
    </w:p>
    <w:p w14:paraId="02145553" w14:textId="0D1E469D" w:rsidR="005E315F" w:rsidRDefault="005E315F" w:rsidP="005E315F">
      <w:pPr>
        <w:ind w:left="720"/>
        <w:jc w:val="both"/>
      </w:pPr>
    </w:p>
    <w:p w14:paraId="611A0ED1" w14:textId="77777777" w:rsidR="005E315F" w:rsidRDefault="005E315F" w:rsidP="005E315F">
      <w:pPr>
        <w:numPr>
          <w:ilvl w:val="0"/>
          <w:numId w:val="18"/>
        </w:numPr>
        <w:ind w:left="426" w:hanging="426"/>
        <w:jc w:val="both"/>
        <w:rPr>
          <w:b/>
        </w:rPr>
      </w:pPr>
      <w:r w:rsidRPr="00842517">
        <w:rPr>
          <w:b/>
        </w:rPr>
        <w:t>A Társulási Tanács elnöke és alelnöke</w:t>
      </w:r>
      <w:r>
        <w:rPr>
          <w:b/>
        </w:rPr>
        <w:t>i</w:t>
      </w:r>
    </w:p>
    <w:p w14:paraId="3FB75493" w14:textId="77777777" w:rsidR="005E315F" w:rsidRPr="00842517" w:rsidRDefault="005E315F" w:rsidP="005E315F">
      <w:pPr>
        <w:ind w:left="426"/>
        <w:jc w:val="both"/>
      </w:pPr>
    </w:p>
    <w:p w14:paraId="7734646A" w14:textId="77777777" w:rsidR="005E315F" w:rsidRPr="00842517" w:rsidRDefault="005E315F" w:rsidP="005E315F">
      <w:pPr>
        <w:numPr>
          <w:ilvl w:val="0"/>
          <w:numId w:val="35"/>
        </w:numPr>
        <w:jc w:val="both"/>
      </w:pPr>
      <w:r w:rsidRPr="00842517">
        <w:lastRenderedPageBreak/>
        <w:t xml:space="preserve"> A Társulási Tanács alakuló ülésén titkos szavazással tagjai sorából elnököt, az elnök helyettesítésére,</w:t>
      </w:r>
      <w:r>
        <w:t xml:space="preserve"> munkájának segítésére két fő alelnököt</w:t>
      </w:r>
      <w:r w:rsidRPr="00842517">
        <w:t xml:space="preserve"> választ. </w:t>
      </w:r>
    </w:p>
    <w:p w14:paraId="2FFD2E9F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842517">
        <w:t xml:space="preserve">Az elnök személyére a </w:t>
      </w:r>
      <w:r>
        <w:t xml:space="preserve">Társulási </w:t>
      </w:r>
      <w:r w:rsidRPr="00842517">
        <w:t>Tanács bármely tagja javaslatot tehet. Az alelnök</w:t>
      </w:r>
      <w:r>
        <w:t>ök</w:t>
      </w:r>
      <w:r w:rsidRPr="00842517">
        <w:t xml:space="preserve"> személyére az elnök tesz javaslatot.</w:t>
      </w:r>
    </w:p>
    <w:p w14:paraId="1EF243D5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 xml:space="preserve">A </w:t>
      </w:r>
      <w:r>
        <w:t xml:space="preserve">Társulási </w:t>
      </w:r>
      <w:r w:rsidRPr="00360DD5">
        <w:t xml:space="preserve">Tanács elnökének és </w:t>
      </w:r>
      <w:r>
        <w:t>alelnökeinek</w:t>
      </w:r>
      <w:r w:rsidRPr="00360DD5">
        <w:t xml:space="preserve"> megválasztáshoz a </w:t>
      </w:r>
      <w:r>
        <w:t xml:space="preserve">Társulási </w:t>
      </w:r>
      <w:r w:rsidRPr="00360DD5">
        <w:t xml:space="preserve">Tanács </w:t>
      </w:r>
      <w:r>
        <w:t>minősített többségű sza</w:t>
      </w:r>
      <w:r w:rsidRPr="00360DD5">
        <w:t>vazata szükséges</w:t>
      </w:r>
      <w:r>
        <w:t xml:space="preserve">. </w:t>
      </w:r>
    </w:p>
    <w:p w14:paraId="4F211373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 xml:space="preserve">Az elnököt és az </w:t>
      </w:r>
      <w:r>
        <w:t>alelnököket</w:t>
      </w:r>
      <w:r w:rsidRPr="00360DD5">
        <w:t xml:space="preserve"> a tagok az önkormányzati ciklus idejére választják.</w:t>
      </w:r>
    </w:p>
    <w:p w14:paraId="42F41126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 xml:space="preserve">Az elnök és az </w:t>
      </w:r>
      <w:r>
        <w:t>alelnökök</w:t>
      </w:r>
      <w:r w:rsidRPr="00360DD5">
        <w:t xml:space="preserve"> megbízatása megszűnik:</w:t>
      </w:r>
    </w:p>
    <w:p w14:paraId="2842A7A3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 xml:space="preserve">Polgármesteri </w:t>
      </w:r>
      <w:r>
        <w:t>tisztségük</w:t>
      </w:r>
      <w:r w:rsidRPr="00360DD5">
        <w:t xml:space="preserve"> megszűnésével </w:t>
      </w:r>
    </w:p>
    <w:p w14:paraId="2025E0F9" w14:textId="77777777" w:rsidR="005E315F" w:rsidRDefault="005E315F" w:rsidP="005E315F">
      <w:pPr>
        <w:numPr>
          <w:ilvl w:val="1"/>
          <w:numId w:val="35"/>
        </w:numPr>
        <w:jc w:val="both"/>
      </w:pPr>
      <w:r>
        <w:t>Elnöki, alelnök</w:t>
      </w:r>
      <w:r w:rsidRPr="00360DD5">
        <w:t>i tisztségükről való lemondással</w:t>
      </w:r>
    </w:p>
    <w:p w14:paraId="6834723E" w14:textId="77777777" w:rsidR="005E315F" w:rsidRPr="00360DD5" w:rsidRDefault="005E315F" w:rsidP="005E315F">
      <w:pPr>
        <w:ind w:left="1146"/>
        <w:jc w:val="both"/>
      </w:pPr>
      <w:r w:rsidRPr="00360DD5">
        <w:t xml:space="preserve">Az elnök és az </w:t>
      </w:r>
      <w:r>
        <w:t>alelnökök</w:t>
      </w:r>
      <w:r w:rsidRPr="00360DD5">
        <w:t xml:space="preserve"> a </w:t>
      </w:r>
      <w:r>
        <w:t xml:space="preserve">Társulási </w:t>
      </w:r>
      <w:r w:rsidRPr="00360DD5">
        <w:t>Tanácshoz intézett írásbeli</w:t>
      </w:r>
      <w:r>
        <w:t xml:space="preserve"> nyilatkozattal mondhatnak le. M</w:t>
      </w:r>
      <w:r w:rsidRPr="00360DD5">
        <w:t>egbízatás</w:t>
      </w:r>
      <w:r>
        <w:t>uk</w:t>
      </w:r>
      <w:r w:rsidRPr="00360DD5">
        <w:t xml:space="preserve"> az írásbeli nyilatkozat aláírásának napjával szűnik meg. A lemondás érvényességéhez a T</w:t>
      </w:r>
      <w:r>
        <w:t>ársulási T</w:t>
      </w:r>
      <w:r w:rsidRPr="00360DD5">
        <w:t xml:space="preserve">anács elfogadó nyilatkozata nem szükséges. A lemondás nem vonható vissza. Az írásbeli nyilatkozatot a </w:t>
      </w:r>
      <w:r>
        <w:t xml:space="preserve">Társulási </w:t>
      </w:r>
      <w:r w:rsidRPr="00360DD5">
        <w:t>Tanács</w:t>
      </w:r>
      <w:r>
        <w:t xml:space="preserve"> </w:t>
      </w:r>
      <w:r w:rsidRPr="00360DD5">
        <w:t xml:space="preserve">következő ülésén ismertetni kell. </w:t>
      </w:r>
    </w:p>
    <w:p w14:paraId="3F0FA0CC" w14:textId="77777777" w:rsidR="005E315F" w:rsidRPr="00842517" w:rsidRDefault="005E315F" w:rsidP="005E315F">
      <w:pPr>
        <w:pStyle w:val="Szvegtrzs"/>
      </w:pPr>
    </w:p>
    <w:p w14:paraId="559877A4" w14:textId="77777777" w:rsidR="005E315F" w:rsidRDefault="005E315F" w:rsidP="005E315F">
      <w:pPr>
        <w:pStyle w:val="Szvegtrzs"/>
        <w:numPr>
          <w:ilvl w:val="0"/>
          <w:numId w:val="35"/>
        </w:numPr>
        <w:jc w:val="both"/>
      </w:pPr>
      <w:r>
        <w:t xml:space="preserve"> </w:t>
      </w:r>
      <w:r w:rsidRPr="00842517">
        <w:t>Az elnök megbízatása megszűnik továbbá:</w:t>
      </w:r>
    </w:p>
    <w:p w14:paraId="5532BDFF" w14:textId="77777777" w:rsidR="005E315F" w:rsidRPr="00842517" w:rsidRDefault="005E315F" w:rsidP="005E315F">
      <w:pPr>
        <w:pStyle w:val="Szvegtrzs"/>
        <w:numPr>
          <w:ilvl w:val="1"/>
          <w:numId w:val="35"/>
        </w:numPr>
        <w:jc w:val="both"/>
      </w:pPr>
      <w:r w:rsidRPr="00842517">
        <w:t xml:space="preserve">Bizalmatlansági indítvány útján, </w:t>
      </w:r>
    </w:p>
    <w:p w14:paraId="16AFBD4D" w14:textId="77777777" w:rsidR="005E315F" w:rsidRDefault="005E315F" w:rsidP="005E315F">
      <w:pPr>
        <w:pStyle w:val="Szvegtrzs"/>
        <w:ind w:left="1506"/>
      </w:pPr>
      <w:r w:rsidRPr="00842517">
        <w:t xml:space="preserve">A Társulási Tanács tagjainak egyharmada a Társulás elnökével szemben írásban, a konkrét ok, és az elnöki tisztségre jelölt személy megjelölésével bizalmatlansági indítványt nyújthat be. Ha az indítvány alapján a </w:t>
      </w:r>
      <w:r>
        <w:t xml:space="preserve">Társulási </w:t>
      </w:r>
      <w:r w:rsidRPr="00842517">
        <w:t>Tanács tagjai minősített többséggel bizalmatlanságukat fejezik ki, az új elnöknek jelölt személyt megválasztottnak kell tekinteni.</w:t>
      </w:r>
    </w:p>
    <w:p w14:paraId="6EFDE865" w14:textId="77777777" w:rsidR="005E315F" w:rsidRPr="00842517" w:rsidRDefault="005E315F" w:rsidP="005E315F">
      <w:pPr>
        <w:pStyle w:val="Szvegtrzs"/>
        <w:numPr>
          <w:ilvl w:val="1"/>
          <w:numId w:val="35"/>
        </w:numPr>
        <w:jc w:val="both"/>
        <w:rPr>
          <w:sz w:val="22"/>
        </w:rPr>
      </w:pPr>
      <w:r w:rsidRPr="00842517">
        <w:t>Bizalmi szavazás alapján.</w:t>
      </w:r>
    </w:p>
    <w:p w14:paraId="1DC95817" w14:textId="77777777" w:rsidR="005E315F" w:rsidRPr="00842517" w:rsidRDefault="005E315F" w:rsidP="005E315F">
      <w:pPr>
        <w:pStyle w:val="Szvegtrzs"/>
        <w:ind w:left="1506"/>
        <w:rPr>
          <w:sz w:val="22"/>
        </w:rPr>
      </w:pPr>
      <w:r w:rsidRPr="00842517">
        <w:t xml:space="preserve">Ha a Tanács nem szavaz bizalmat, az elnök megbízatása azonnal megszűnik.  </w:t>
      </w:r>
    </w:p>
    <w:p w14:paraId="50452553" w14:textId="77777777" w:rsidR="005E315F" w:rsidRPr="00842517" w:rsidRDefault="005E315F" w:rsidP="005E315F">
      <w:pPr>
        <w:jc w:val="both"/>
      </w:pPr>
    </w:p>
    <w:p w14:paraId="07B5B91F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 xml:space="preserve">Ha az elnök, illetve az </w:t>
      </w:r>
      <w:r>
        <w:t>alelnökök</w:t>
      </w:r>
      <w:r w:rsidRPr="00360DD5">
        <w:t xml:space="preserve"> megbízatása megszűnik, </w:t>
      </w:r>
      <w:r>
        <w:t>15 napon belül új elnököt, alelnököket</w:t>
      </w:r>
      <w:r w:rsidRPr="00360DD5">
        <w:t xml:space="preserve"> kell választani. </w:t>
      </w:r>
    </w:p>
    <w:p w14:paraId="618B972D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 xml:space="preserve">Ha az elnök megbízatása megszűnik az új elnök megválasztásáig az </w:t>
      </w:r>
      <w:r>
        <w:t>alelnökök gyakorolják</w:t>
      </w:r>
      <w:r w:rsidRPr="00360DD5">
        <w:t xml:space="preserve"> hatáskörét. Ha az </w:t>
      </w:r>
      <w:r>
        <w:t>alelnökök</w:t>
      </w:r>
      <w:r w:rsidRPr="00360DD5">
        <w:t xml:space="preserve"> megbízatása szűnik meg, az új </w:t>
      </w:r>
      <w:r>
        <w:t>alelnökök</w:t>
      </w:r>
      <w:r w:rsidRPr="00360DD5">
        <w:t xml:space="preserve"> megválasztásáig a </w:t>
      </w:r>
      <w:r>
        <w:t>korelnök</w:t>
      </w:r>
      <w:r w:rsidRPr="00360DD5">
        <w:t xml:space="preserve"> </w:t>
      </w:r>
      <w:r>
        <w:t>gyakorolja</w:t>
      </w:r>
      <w:r w:rsidRPr="00360DD5">
        <w:t xml:space="preserve"> </w:t>
      </w:r>
      <w:r>
        <w:t>a</w:t>
      </w:r>
      <w:r w:rsidRPr="00360DD5">
        <w:t xml:space="preserve"> hatáskörét.  </w:t>
      </w:r>
    </w:p>
    <w:p w14:paraId="43338D09" w14:textId="77777777" w:rsidR="005E315F" w:rsidRDefault="005E315F" w:rsidP="005E315F">
      <w:pPr>
        <w:numPr>
          <w:ilvl w:val="0"/>
          <w:numId w:val="35"/>
        </w:numPr>
        <w:jc w:val="both"/>
      </w:pPr>
      <w:r>
        <w:t xml:space="preserve"> </w:t>
      </w:r>
      <w:r w:rsidRPr="00360DD5">
        <w:t>A Társulás elnöke:</w:t>
      </w:r>
    </w:p>
    <w:p w14:paraId="2BB67D7E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 xml:space="preserve">Képviseli a Társulást, </w:t>
      </w:r>
    </w:p>
    <w:p w14:paraId="12F921D8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 xml:space="preserve">Előkészíti, összehívja, vezeti a </w:t>
      </w:r>
      <w:r>
        <w:t xml:space="preserve">Társulási </w:t>
      </w:r>
      <w:r w:rsidRPr="00360DD5">
        <w:t>Tanács ülését,</w:t>
      </w:r>
    </w:p>
    <w:p w14:paraId="7A94117D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>Érvényt szerez az SZMSZ szabályainak,</w:t>
      </w:r>
    </w:p>
    <w:p w14:paraId="1D6FE731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>Gondoskodik a döntések (határozatok) és a Társulás más feladatainak végrehajtásáról,</w:t>
      </w:r>
    </w:p>
    <w:p w14:paraId="69050329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>Kapcsolatot tart állami, társadalmi szervekkel, illetve szervezetekkel,</w:t>
      </w:r>
    </w:p>
    <w:p w14:paraId="00573D3A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 xml:space="preserve">Intézkedik és dönt a </w:t>
      </w:r>
      <w:r>
        <w:t xml:space="preserve">Társulási </w:t>
      </w:r>
      <w:r w:rsidRPr="00360DD5">
        <w:t>Tanács által hatáskörébe utalt ügyekben,</w:t>
      </w:r>
    </w:p>
    <w:p w14:paraId="2DD47AD1" w14:textId="77777777" w:rsidR="005E315F" w:rsidRDefault="005E315F" w:rsidP="005E315F">
      <w:pPr>
        <w:numPr>
          <w:ilvl w:val="1"/>
          <w:numId w:val="35"/>
        </w:numPr>
        <w:jc w:val="both"/>
      </w:pPr>
      <w:r w:rsidRPr="00360DD5">
        <w:t xml:space="preserve">A Társulás költségvetése terhére kötelezettségeket vállalhat, </w:t>
      </w:r>
    </w:p>
    <w:p w14:paraId="4B7865DD" w14:textId="77777777" w:rsidR="005E315F" w:rsidRPr="004361BC" w:rsidRDefault="005E315F" w:rsidP="005E315F">
      <w:pPr>
        <w:numPr>
          <w:ilvl w:val="1"/>
          <w:numId w:val="35"/>
        </w:numPr>
        <w:jc w:val="both"/>
      </w:pPr>
      <w:r w:rsidRPr="004361BC">
        <w:t>Gyakorolja az utalványozási jogot,</w:t>
      </w:r>
    </w:p>
    <w:p w14:paraId="64E8B184" w14:textId="77777777" w:rsidR="005E315F" w:rsidRPr="004361BC" w:rsidRDefault="005E315F" w:rsidP="005E315F">
      <w:pPr>
        <w:numPr>
          <w:ilvl w:val="1"/>
          <w:numId w:val="35"/>
        </w:numPr>
        <w:jc w:val="both"/>
      </w:pPr>
      <w:r w:rsidRPr="004361BC">
        <w:t>A Társulás ügyeiben teljes jogú aláírási joggal rendelkezik.</w:t>
      </w:r>
    </w:p>
    <w:p w14:paraId="4DEEF3D0" w14:textId="77777777" w:rsidR="005E315F" w:rsidRDefault="005E315F" w:rsidP="005E315F">
      <w:pPr>
        <w:numPr>
          <w:ilvl w:val="0"/>
          <w:numId w:val="35"/>
        </w:numPr>
        <w:jc w:val="both"/>
      </w:pPr>
      <w:r w:rsidRPr="00360DD5">
        <w:t xml:space="preserve">A Társulás elnökének feladatait </w:t>
      </w:r>
      <w:r>
        <w:t>akadályoztatása esetén az alelnök látja el.</w:t>
      </w:r>
      <w:r w:rsidRPr="009B0D6C">
        <w:t xml:space="preserve"> </w:t>
      </w:r>
    </w:p>
    <w:p w14:paraId="630C4AC0" w14:textId="77777777" w:rsidR="005E315F" w:rsidRPr="00360DD5" w:rsidRDefault="005E315F" w:rsidP="005E315F">
      <w:pPr>
        <w:ind w:left="786"/>
        <w:jc w:val="both"/>
      </w:pPr>
    </w:p>
    <w:p w14:paraId="699C9FEF" w14:textId="77777777" w:rsidR="005E315F" w:rsidRPr="00A904D9" w:rsidRDefault="005E315F" w:rsidP="005E315F">
      <w:pPr>
        <w:ind w:left="720"/>
        <w:jc w:val="both"/>
      </w:pPr>
    </w:p>
    <w:p w14:paraId="38B07B27" w14:textId="77777777" w:rsidR="005E315F" w:rsidRPr="0027383E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>
        <w:rPr>
          <w:b/>
        </w:rPr>
        <w:t>A döntéshozatal módja,</w:t>
      </w:r>
      <w:r w:rsidRPr="00496932">
        <w:rPr>
          <w:b/>
        </w:rPr>
        <w:t xml:space="preserve"> a </w:t>
      </w:r>
      <w:r>
        <w:rPr>
          <w:b/>
        </w:rPr>
        <w:t>minősített döntéshozatal esetei</w:t>
      </w:r>
      <w:r w:rsidRPr="00496932">
        <w:rPr>
          <w:b/>
          <w:bCs/>
        </w:rPr>
        <w:t xml:space="preserve"> </w:t>
      </w:r>
    </w:p>
    <w:p w14:paraId="65714D26" w14:textId="77777777" w:rsidR="005E315F" w:rsidRPr="0027383E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46A99DAB" w14:textId="77777777" w:rsidR="005E315F" w:rsidRPr="0027383E" w:rsidRDefault="005E315F" w:rsidP="005E315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27383E">
        <w:rPr>
          <w:bCs/>
        </w:rPr>
        <w:t>A</w:t>
      </w:r>
      <w:r w:rsidRPr="0027383E">
        <w:t xml:space="preserve">z Mötv. 94. § (4) bekezdése szerint a </w:t>
      </w:r>
      <w:r>
        <w:t>T</w:t>
      </w:r>
      <w:r w:rsidRPr="0027383E">
        <w:t xml:space="preserve">ársulási </w:t>
      </w:r>
      <w:r>
        <w:t>T</w:t>
      </w:r>
      <w:r w:rsidRPr="0027383E">
        <w:t xml:space="preserve">anács akkor határozatképes, ha ülésén a megállapodásban meghatározott számú, de legalább a szavazatok felével rendelkező képviselő jelen van. </w:t>
      </w:r>
    </w:p>
    <w:p w14:paraId="7412946A" w14:textId="77777777" w:rsidR="005E315F" w:rsidRDefault="005E315F" w:rsidP="005E315F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>A</w:t>
      </w:r>
      <w:r w:rsidRPr="0027383E">
        <w:t xml:space="preserve"> tíznél több tagból álló </w:t>
      </w:r>
      <w:r>
        <w:t>T</w:t>
      </w:r>
      <w:r w:rsidRPr="0027383E">
        <w:t>ársulá</w:t>
      </w:r>
      <w:r>
        <w:t>s Társulási T</w:t>
      </w:r>
      <w:r w:rsidRPr="0027383E">
        <w:t>anácsának érvényes döntéséhez a megállapodásban meghatározott számú, de legalább annyi tag igen szavazata szükséges, amely meghaladja a jelen lévő tagok szavazatainak a felét és az általuk képviselt települések lakosságszámának egyharmadát.</w:t>
      </w:r>
    </w:p>
    <w:p w14:paraId="07D4AAE9" w14:textId="77777777" w:rsidR="005E315F" w:rsidRDefault="005E315F" w:rsidP="005E315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360DD5">
        <w:t>A Tanács tagjainak minősített többséggel hozott döntése</w:t>
      </w:r>
      <w:r w:rsidRPr="00052957">
        <w:rPr>
          <w:color w:val="FF0000"/>
        </w:rPr>
        <w:t xml:space="preserve"> </w:t>
      </w:r>
      <w:r w:rsidRPr="00360DD5">
        <w:t>szükséges:</w:t>
      </w:r>
    </w:p>
    <w:p w14:paraId="04AD5EA0" w14:textId="77777777" w:rsidR="005E315F" w:rsidRDefault="005E315F" w:rsidP="005E315F">
      <w:pPr>
        <w:numPr>
          <w:ilvl w:val="1"/>
          <w:numId w:val="28"/>
        </w:numPr>
        <w:autoSpaceDE w:val="0"/>
        <w:autoSpaceDN w:val="0"/>
        <w:adjustRightInd w:val="0"/>
        <w:jc w:val="both"/>
      </w:pPr>
      <w:r>
        <w:t xml:space="preserve">A Társulásból történő </w:t>
      </w:r>
      <w:r w:rsidRPr="00457703">
        <w:t>kizáráshoz</w:t>
      </w:r>
      <w:r>
        <w:t>.</w:t>
      </w:r>
      <w:r w:rsidRPr="00457703">
        <w:t xml:space="preserve"> </w:t>
      </w:r>
    </w:p>
    <w:p w14:paraId="0A13D986" w14:textId="77777777" w:rsidR="005E315F" w:rsidRDefault="005E315F" w:rsidP="005E315F">
      <w:pPr>
        <w:numPr>
          <w:ilvl w:val="1"/>
          <w:numId w:val="28"/>
        </w:numPr>
        <w:autoSpaceDE w:val="0"/>
        <w:autoSpaceDN w:val="0"/>
        <w:adjustRightInd w:val="0"/>
        <w:jc w:val="both"/>
      </w:pPr>
      <w:r>
        <w:lastRenderedPageBreak/>
        <w:t>A</w:t>
      </w:r>
      <w:r w:rsidRPr="00360DD5">
        <w:t xml:space="preserve"> zárt ülés elrendeléséh</w:t>
      </w:r>
      <w:r>
        <w:t>ez.</w:t>
      </w:r>
    </w:p>
    <w:p w14:paraId="368CA267" w14:textId="77777777" w:rsidR="005E315F" w:rsidRDefault="005E315F" w:rsidP="005E315F">
      <w:pPr>
        <w:numPr>
          <w:ilvl w:val="1"/>
          <w:numId w:val="28"/>
        </w:numPr>
        <w:autoSpaceDE w:val="0"/>
        <w:autoSpaceDN w:val="0"/>
        <w:adjustRightInd w:val="0"/>
        <w:jc w:val="both"/>
      </w:pPr>
      <w:r>
        <w:t>A</w:t>
      </w:r>
      <w:r w:rsidRPr="00360DD5">
        <w:t xml:space="preserve"> hatáskörébe utalt választás, kinevezés, felmentés, vezetői megbízatás adása, illetőleg visszavonása, fegyelmi eljárás megindítása, fegyelmi büntetés kiszabása esetén, a bizalmatlansági indítvány elfogadásához, a bizalmi szavazáshoz</w:t>
      </w:r>
      <w:r>
        <w:t>.</w:t>
      </w:r>
    </w:p>
    <w:p w14:paraId="4C3F1026" w14:textId="77777777" w:rsidR="005E315F" w:rsidRDefault="005E315F" w:rsidP="005E315F">
      <w:pPr>
        <w:numPr>
          <w:ilvl w:val="1"/>
          <w:numId w:val="28"/>
        </w:numPr>
        <w:autoSpaceDE w:val="0"/>
        <w:autoSpaceDN w:val="0"/>
        <w:adjustRightInd w:val="0"/>
        <w:jc w:val="both"/>
      </w:pPr>
      <w:r w:rsidRPr="00360DD5">
        <w:t>A Társulási Megállapodást módosító javaslat elfogadásához és a Szervezeti és Működési Szabályzat módosításához</w:t>
      </w:r>
      <w:r>
        <w:t>.</w:t>
      </w:r>
    </w:p>
    <w:p w14:paraId="2A5B6DA1" w14:textId="77777777" w:rsidR="005E315F" w:rsidRDefault="005E315F" w:rsidP="005E315F">
      <w:pPr>
        <w:numPr>
          <w:ilvl w:val="1"/>
          <w:numId w:val="28"/>
        </w:numPr>
        <w:autoSpaceDE w:val="0"/>
        <w:autoSpaceDN w:val="0"/>
        <w:adjustRightInd w:val="0"/>
        <w:jc w:val="both"/>
      </w:pPr>
      <w:r w:rsidRPr="00360DD5">
        <w:t xml:space="preserve">A Társulás megszűnésének kimondásáról, amelyhez a </w:t>
      </w:r>
      <w:r>
        <w:t xml:space="preserve">Társulást </w:t>
      </w:r>
      <w:r w:rsidRPr="00360DD5">
        <w:t>önkormányzatok képviselő</w:t>
      </w:r>
      <w:r>
        <w:t>-</w:t>
      </w:r>
      <w:r w:rsidRPr="00360DD5">
        <w:t>testületeinek minősített többséggel hozott jóváhagyó döntése szük</w:t>
      </w:r>
      <w:r>
        <w:t>séges.</w:t>
      </w:r>
    </w:p>
    <w:p w14:paraId="10897B94" w14:textId="77777777" w:rsidR="005E315F" w:rsidRPr="0027383E" w:rsidRDefault="005E315F" w:rsidP="005E315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27383E">
        <w:t>A minősített többséghez a megállapodásban meghatározott számú, de legalább annyi tag igen szav</w:t>
      </w:r>
      <w:r>
        <w:t>azata szükséges, amely eléri a T</w:t>
      </w:r>
      <w:r w:rsidRPr="0027383E">
        <w:t>ársulásban részt vevő tagok szavazatának több mint felét és az általuk képviselt települések lakosságszámának a felét.</w:t>
      </w:r>
    </w:p>
    <w:p w14:paraId="05569830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66191E7C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6CB36BF6" w14:textId="77777777" w:rsidR="005E315F" w:rsidRPr="008337A5" w:rsidRDefault="005E315F" w:rsidP="005E315F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sz w:val="28"/>
        </w:rPr>
      </w:pPr>
      <w:r w:rsidRPr="008337A5">
        <w:rPr>
          <w:b/>
          <w:sz w:val="28"/>
        </w:rPr>
        <w:t>A Társulás költségvetése, vagyona</w:t>
      </w:r>
    </w:p>
    <w:p w14:paraId="3A41B24E" w14:textId="77777777" w:rsidR="005E315F" w:rsidRDefault="005E315F" w:rsidP="005E315F">
      <w:pPr>
        <w:autoSpaceDE w:val="0"/>
        <w:autoSpaceDN w:val="0"/>
        <w:adjustRightInd w:val="0"/>
        <w:jc w:val="both"/>
      </w:pPr>
    </w:p>
    <w:p w14:paraId="05623095" w14:textId="77777777" w:rsidR="005E315F" w:rsidRPr="0027383E" w:rsidRDefault="005E315F" w:rsidP="005E315F">
      <w:pPr>
        <w:autoSpaceDE w:val="0"/>
        <w:autoSpaceDN w:val="0"/>
        <w:adjustRightInd w:val="0"/>
        <w:jc w:val="both"/>
      </w:pPr>
    </w:p>
    <w:p w14:paraId="22EE7A3B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>
        <w:rPr>
          <w:b/>
        </w:rPr>
        <w:t>A</w:t>
      </w:r>
      <w:r w:rsidRPr="00FF5040">
        <w:rPr>
          <w:b/>
        </w:rPr>
        <w:t xml:space="preserve"> </w:t>
      </w:r>
      <w:r>
        <w:rPr>
          <w:b/>
        </w:rPr>
        <w:t>T</w:t>
      </w:r>
      <w:r w:rsidRPr="00FF5040">
        <w:rPr>
          <w:b/>
        </w:rPr>
        <w:t>ársulás fenntartásával, működtetésével kapcsolatosan az egyes képviselő-testületek pé</w:t>
      </w:r>
      <w:r>
        <w:rPr>
          <w:b/>
        </w:rPr>
        <w:t>nzügyi hozzájárulásának mértéke, teljesítésének módja</w:t>
      </w:r>
    </w:p>
    <w:p w14:paraId="31D3E275" w14:textId="77777777" w:rsidR="005E315F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28A35EBF" w14:textId="77777777" w:rsidR="005E315F" w:rsidRDefault="005E315F" w:rsidP="005E315F">
      <w:pPr>
        <w:pStyle w:val="Szvegblokk"/>
        <w:numPr>
          <w:ilvl w:val="0"/>
          <w:numId w:val="39"/>
        </w:numPr>
        <w:ind w:right="-110"/>
        <w:rPr>
          <w:sz w:val="24"/>
        </w:rPr>
      </w:pPr>
      <w:r>
        <w:rPr>
          <w:sz w:val="24"/>
        </w:rPr>
        <w:t>A T</w:t>
      </w:r>
      <w:r w:rsidRPr="00FF5040">
        <w:rPr>
          <w:sz w:val="24"/>
        </w:rPr>
        <w:t xml:space="preserve">ársulás </w:t>
      </w:r>
      <w:r>
        <w:rPr>
          <w:sz w:val="24"/>
        </w:rPr>
        <w:t xml:space="preserve">működésének, feladatai ellátásának fedezetét </w:t>
      </w:r>
    </w:p>
    <w:p w14:paraId="1E76A0BA" w14:textId="77777777" w:rsidR="005E315F" w:rsidRDefault="005E315F" w:rsidP="005E315F">
      <w:pPr>
        <w:pStyle w:val="Szvegblokk"/>
        <w:numPr>
          <w:ilvl w:val="1"/>
          <w:numId w:val="39"/>
        </w:numPr>
        <w:ind w:right="-110"/>
        <w:rPr>
          <w:sz w:val="24"/>
        </w:rPr>
      </w:pPr>
      <w:r>
        <w:rPr>
          <w:sz w:val="24"/>
        </w:rPr>
        <w:t>a 49/2012.(XII.28.) NGM re</w:t>
      </w:r>
      <w:r w:rsidRPr="00FF5040">
        <w:rPr>
          <w:sz w:val="24"/>
        </w:rPr>
        <w:t xml:space="preserve">ndeletben foglaltak </w:t>
      </w:r>
      <w:r>
        <w:rPr>
          <w:sz w:val="24"/>
        </w:rPr>
        <w:t xml:space="preserve">alapján, az adó-végrehajtási eljárásban felmerülő </w:t>
      </w:r>
      <w:r w:rsidRPr="00FF5040">
        <w:rPr>
          <w:sz w:val="24"/>
        </w:rPr>
        <w:t>végrehajtási költség</w:t>
      </w:r>
      <w:r>
        <w:rPr>
          <w:sz w:val="24"/>
        </w:rPr>
        <w:t xml:space="preserve"> átalány</w:t>
      </w:r>
      <w:r w:rsidRPr="00FF5040">
        <w:rPr>
          <w:sz w:val="24"/>
        </w:rPr>
        <w:t xml:space="preserve">, </w:t>
      </w:r>
      <w:r>
        <w:rPr>
          <w:sz w:val="24"/>
        </w:rPr>
        <w:t>valamint e rendelet alapján a végrehajtás foganatosításával kapcsolatban felmerült igazolt költség,</w:t>
      </w:r>
    </w:p>
    <w:p w14:paraId="4800C328" w14:textId="77777777" w:rsidR="005E315F" w:rsidRDefault="005E315F" w:rsidP="005E315F">
      <w:pPr>
        <w:pStyle w:val="Szvegblokk"/>
        <w:numPr>
          <w:ilvl w:val="1"/>
          <w:numId w:val="39"/>
        </w:numPr>
        <w:ind w:right="-110"/>
        <w:rPr>
          <w:sz w:val="24"/>
        </w:rPr>
      </w:pPr>
      <w:r>
        <w:rPr>
          <w:sz w:val="24"/>
        </w:rPr>
        <w:t>Társult önkormányzatok anyagi hozzájárulásai biztosítják.</w:t>
      </w:r>
    </w:p>
    <w:p w14:paraId="604BA939" w14:textId="77777777" w:rsidR="005E315F" w:rsidRPr="00EE61B1" w:rsidRDefault="005E315F" w:rsidP="005E315F">
      <w:pPr>
        <w:pStyle w:val="Szvegblokk"/>
        <w:numPr>
          <w:ilvl w:val="0"/>
          <w:numId w:val="39"/>
        </w:numPr>
        <w:ind w:right="-110"/>
        <w:rPr>
          <w:sz w:val="24"/>
        </w:rPr>
      </w:pPr>
      <w:r w:rsidRPr="00D92523">
        <w:rPr>
          <w:sz w:val="24"/>
        </w:rPr>
        <w:t xml:space="preserve">Társult önkormányzatok vállalják, hogy a Társulás működtetésének költségeit akkor is biztosítják, ha a végrehajtási költség címén elszámolt és befolyt összeg adott évben nem </w:t>
      </w:r>
      <w:r w:rsidRPr="00EE61B1">
        <w:rPr>
          <w:sz w:val="24"/>
        </w:rPr>
        <w:t>fedezi a kiadásokat.</w:t>
      </w:r>
    </w:p>
    <w:p w14:paraId="51A7EBCA" w14:textId="77777777" w:rsidR="005E315F" w:rsidRPr="00EE61B1" w:rsidRDefault="005E315F" w:rsidP="005E315F">
      <w:pPr>
        <w:pStyle w:val="Szvegblokk"/>
        <w:numPr>
          <w:ilvl w:val="0"/>
          <w:numId w:val="39"/>
        </w:numPr>
        <w:ind w:right="-110"/>
        <w:rPr>
          <w:sz w:val="24"/>
        </w:rPr>
      </w:pPr>
      <w:r w:rsidRPr="00EE61B1">
        <w:rPr>
          <w:sz w:val="24"/>
        </w:rPr>
        <w:t xml:space="preserve">Társult önkormányzatok a végrehajtás foganatosítása során felmerült költségeket a végrehajtásra </w:t>
      </w:r>
      <w:r>
        <w:rPr>
          <w:sz w:val="24"/>
        </w:rPr>
        <w:t>tárgyévet megelőző évre átadott</w:t>
      </w:r>
      <w:r w:rsidRPr="00EE61B1">
        <w:rPr>
          <w:sz w:val="24"/>
        </w:rPr>
        <w:t xml:space="preserve"> követeléseik összegének arányában (1,5 %) megelőlegezik. </w:t>
      </w:r>
    </w:p>
    <w:p w14:paraId="320D766E" w14:textId="77777777" w:rsidR="005E315F" w:rsidRPr="00EE61B1" w:rsidRDefault="005E315F" w:rsidP="005E315F">
      <w:pPr>
        <w:pStyle w:val="Szvegblokk"/>
        <w:numPr>
          <w:ilvl w:val="0"/>
          <w:numId w:val="39"/>
        </w:numPr>
        <w:ind w:right="-110"/>
        <w:rPr>
          <w:sz w:val="24"/>
        </w:rPr>
      </w:pPr>
      <w:r w:rsidRPr="00EE61B1">
        <w:rPr>
          <w:sz w:val="24"/>
        </w:rPr>
        <w:t>Társult önkormányzatok a Társulás fenntartásával kapcsolatos működési költségeihez/ adminisztratív kiadásaihoz a tárgyévet megelőző év január elsejei települési lakosságszám alapján, 30 Ft/fő/év összegű tagdíjat fizetnek.</w:t>
      </w:r>
    </w:p>
    <w:p w14:paraId="49852FD4" w14:textId="77777777" w:rsidR="005E315F" w:rsidRPr="005B0445" w:rsidRDefault="005E315F" w:rsidP="005E315F">
      <w:pPr>
        <w:pStyle w:val="Szvegblokk"/>
        <w:numPr>
          <w:ilvl w:val="0"/>
          <w:numId w:val="39"/>
        </w:numPr>
        <w:ind w:right="-110"/>
        <w:rPr>
          <w:sz w:val="22"/>
        </w:rPr>
      </w:pPr>
      <w:r w:rsidRPr="005B0445">
        <w:rPr>
          <w:sz w:val="24"/>
        </w:rPr>
        <w:t xml:space="preserve">Társult önkormányzatok a végrehajtás során felmerült kiadások és befolyt végrehajtási költség alapján </w:t>
      </w:r>
      <w:r w:rsidRPr="005B0445">
        <w:rPr>
          <w:b/>
          <w:sz w:val="24"/>
        </w:rPr>
        <w:t>félévente</w:t>
      </w:r>
      <w:r w:rsidRPr="005B0445">
        <w:rPr>
          <w:sz w:val="24"/>
        </w:rPr>
        <w:t xml:space="preserve"> elszámolnak a Hivatallal. Az első félévről a féléves beszámoló elfogadásával egyidejűleg, a második félévről a tárgyévet követő év február hó 15. napjáig.</w:t>
      </w:r>
    </w:p>
    <w:p w14:paraId="1588B800" w14:textId="77777777" w:rsidR="005E315F" w:rsidRPr="00EE61B1" w:rsidRDefault="005E315F" w:rsidP="005E315F">
      <w:pPr>
        <w:pStyle w:val="Szvegblokk"/>
        <w:numPr>
          <w:ilvl w:val="0"/>
          <w:numId w:val="39"/>
        </w:numPr>
        <w:ind w:right="-110"/>
        <w:rPr>
          <w:sz w:val="24"/>
        </w:rPr>
      </w:pPr>
      <w:r w:rsidRPr="00EE61B1">
        <w:rPr>
          <w:sz w:val="24"/>
        </w:rPr>
        <w:t>A Társulási Tanács az éves költségvetés elfogadásával dönt a</w:t>
      </w:r>
      <w:r w:rsidRPr="00CE67C2">
        <w:rPr>
          <w:sz w:val="24"/>
        </w:rPr>
        <w:t xml:space="preserve"> tárgyévi</w:t>
      </w:r>
      <w:r w:rsidRPr="00496D07">
        <w:rPr>
          <w:color w:val="FF0000"/>
          <w:sz w:val="24"/>
        </w:rPr>
        <w:t xml:space="preserve"> </w:t>
      </w:r>
      <w:r w:rsidRPr="00EE61B1">
        <w:rPr>
          <w:sz w:val="24"/>
        </w:rPr>
        <w:t xml:space="preserve">hozzájárulás mértékéről. </w:t>
      </w:r>
    </w:p>
    <w:p w14:paraId="3907A5A0" w14:textId="77777777" w:rsidR="005E315F" w:rsidRPr="00EE61B1" w:rsidRDefault="005E315F" w:rsidP="005E315F">
      <w:pPr>
        <w:pStyle w:val="Szvegblokk"/>
        <w:numPr>
          <w:ilvl w:val="0"/>
          <w:numId w:val="39"/>
        </w:numPr>
        <w:ind w:right="-110"/>
      </w:pPr>
      <w:r w:rsidRPr="00EE61B1">
        <w:rPr>
          <w:sz w:val="24"/>
        </w:rPr>
        <w:t>A Társulás működéséhez szükséges pénzügyi hozzájárulást tárgyhót követő hónap 10-éig szükséges a Társulás számlájára teljesíteni.</w:t>
      </w:r>
    </w:p>
    <w:p w14:paraId="7569CBDB" w14:textId="77777777" w:rsidR="005E315F" w:rsidRPr="00360DD5" w:rsidRDefault="005E315F" w:rsidP="005E315F">
      <w:pPr>
        <w:jc w:val="both"/>
      </w:pPr>
    </w:p>
    <w:p w14:paraId="76BE7D80" w14:textId="77777777" w:rsidR="005E315F" w:rsidRPr="00FF5040" w:rsidRDefault="005E315F" w:rsidP="005E315F">
      <w:pPr>
        <w:autoSpaceDE w:val="0"/>
        <w:autoSpaceDN w:val="0"/>
        <w:adjustRightInd w:val="0"/>
        <w:jc w:val="both"/>
        <w:rPr>
          <w:i/>
          <w:color w:val="0070C0"/>
        </w:rPr>
      </w:pPr>
    </w:p>
    <w:p w14:paraId="04E19BE7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284"/>
        <w:jc w:val="both"/>
        <w:rPr>
          <w:b/>
        </w:rPr>
      </w:pPr>
      <w:r>
        <w:rPr>
          <w:b/>
        </w:rPr>
        <w:t>A T</w:t>
      </w:r>
      <w:r w:rsidRPr="00FF5040">
        <w:rPr>
          <w:b/>
        </w:rPr>
        <w:t>ársulás tagjai által vállalt pénzügyi hozzájárulás nem telj</w:t>
      </w:r>
      <w:r>
        <w:rPr>
          <w:b/>
        </w:rPr>
        <w:t>esítése esetén irányadó eljárás</w:t>
      </w:r>
      <w:r w:rsidRPr="00FF5040">
        <w:rPr>
          <w:b/>
        </w:rPr>
        <w:t xml:space="preserve"> </w:t>
      </w:r>
    </w:p>
    <w:p w14:paraId="5E269EE5" w14:textId="77777777" w:rsidR="005E315F" w:rsidRDefault="005E315F" w:rsidP="005E315F">
      <w:pPr>
        <w:numPr>
          <w:ilvl w:val="0"/>
          <w:numId w:val="29"/>
        </w:numPr>
        <w:jc w:val="both"/>
      </w:pPr>
      <w:r w:rsidRPr="003E2516">
        <w:t xml:space="preserve">Ha a Társulás tagja a kötelező feladatokhoz és a Társulási Tanács által meghatározott cél megvalósításához vállalt pénzügyi hozzájárulását az előírt határidőre nem teljesíti, úgy a Társulás 15 napon belül írásban felszólítja a teljesítésre. </w:t>
      </w:r>
    </w:p>
    <w:p w14:paraId="0AAA96F4" w14:textId="77777777" w:rsidR="005E315F" w:rsidRDefault="005E315F" w:rsidP="005E315F">
      <w:pPr>
        <w:numPr>
          <w:ilvl w:val="0"/>
          <w:numId w:val="29"/>
        </w:numPr>
        <w:jc w:val="both"/>
      </w:pPr>
      <w:r w:rsidRPr="003E2516">
        <w:t xml:space="preserve">Ha a felszólítást követő 30 napon belül sem történik meg a teljesítés, úgy a Társulás a társult tag önkormányzata bankszámlájáról azonnali beszedési megbízással jogosult a pénzügyi hozzájárulás összegének behajtására. </w:t>
      </w:r>
    </w:p>
    <w:p w14:paraId="4D6DC75C" w14:textId="77777777" w:rsidR="005E315F" w:rsidRDefault="005E315F" w:rsidP="005E315F">
      <w:pPr>
        <w:numPr>
          <w:ilvl w:val="0"/>
          <w:numId w:val="29"/>
        </w:numPr>
        <w:jc w:val="both"/>
      </w:pPr>
      <w:r>
        <w:lastRenderedPageBreak/>
        <w:t>A</w:t>
      </w:r>
      <w:r w:rsidRPr="003E2516">
        <w:t xml:space="preserve"> társult tag önkormányzata az azonnal beszedési megbízás teljesítéséhez szükséges, bankszámláját vezető pénzintézet részére – a Társulási </w:t>
      </w:r>
      <w:r>
        <w:t>Megállapodás 1</w:t>
      </w:r>
      <w:r w:rsidRPr="006E0137">
        <w:t>. számú mellékletében</w:t>
      </w:r>
      <w:r w:rsidRPr="003E2516">
        <w:t xml:space="preserve"> meghatározott </w:t>
      </w:r>
      <w:r w:rsidRPr="005B0445">
        <w:t>minta alapján</w:t>
      </w:r>
      <w:r>
        <w:t xml:space="preserve"> – adott felhatalmazó levél </w:t>
      </w:r>
      <w:r w:rsidRPr="003E2516">
        <w:t xml:space="preserve">másolati példányát </w:t>
      </w:r>
      <w:r w:rsidRPr="00CE67C2">
        <w:t xml:space="preserve">minden </w:t>
      </w:r>
      <w:proofErr w:type="gramStart"/>
      <w:r w:rsidRPr="00CE67C2">
        <w:t>év  február</w:t>
      </w:r>
      <w:proofErr w:type="gramEnd"/>
      <w:r w:rsidRPr="00CE67C2">
        <w:t xml:space="preserve"> 15. napjáig köteles</w:t>
      </w:r>
      <w:r w:rsidRPr="003E2516">
        <w:t xml:space="preserve"> a Társulás részére benyújtani. </w:t>
      </w:r>
    </w:p>
    <w:p w14:paraId="07860185" w14:textId="77777777" w:rsidR="005E315F" w:rsidRPr="003E2516" w:rsidRDefault="005E315F" w:rsidP="005E315F">
      <w:pPr>
        <w:numPr>
          <w:ilvl w:val="0"/>
          <w:numId w:val="29"/>
        </w:numPr>
        <w:jc w:val="both"/>
      </w:pPr>
      <w:r w:rsidRPr="003E2516">
        <w:t>Amennyiben a társult tag kötelezettség vállalásának azonnali beszedési megbízással történő kiegyenlítése is eredménytelennek bizonyul, abban az esetben a Társulás polgári peres úton érvényesíti követelését a mulasztó taggal szemben.</w:t>
      </w:r>
    </w:p>
    <w:p w14:paraId="3AF510C7" w14:textId="77777777" w:rsidR="005E315F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66916461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872149">
        <w:rPr>
          <w:b/>
        </w:rPr>
        <w:t xml:space="preserve">A </w:t>
      </w:r>
      <w:r>
        <w:rPr>
          <w:b/>
        </w:rPr>
        <w:t>T</w:t>
      </w:r>
      <w:r w:rsidRPr="00872149">
        <w:rPr>
          <w:b/>
        </w:rPr>
        <w:t xml:space="preserve">ársulás vagyona és a vagyonátadás feltételei, a tulajdonosi jogok és kötelezettségek gyakorlásának rendje </w:t>
      </w:r>
    </w:p>
    <w:p w14:paraId="72C4BF04" w14:textId="77777777" w:rsidR="005E315F" w:rsidRDefault="005E315F" w:rsidP="005E315F">
      <w:pPr>
        <w:autoSpaceDE w:val="0"/>
        <w:autoSpaceDN w:val="0"/>
        <w:adjustRightInd w:val="0"/>
        <w:jc w:val="both"/>
        <w:rPr>
          <w:b/>
        </w:rPr>
      </w:pPr>
    </w:p>
    <w:p w14:paraId="00E0FE3C" w14:textId="77777777" w:rsidR="005E315F" w:rsidRPr="00EE0F50" w:rsidRDefault="005E315F" w:rsidP="005E315F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EE0F50">
        <w:t xml:space="preserve">Az Mötv. 90. § (3) bekezdése alapján a </w:t>
      </w:r>
      <w:r>
        <w:t>T</w:t>
      </w:r>
      <w:r w:rsidRPr="00EE0F50">
        <w:t xml:space="preserve">ársulás saját vagyonnal rendelkezhet. </w:t>
      </w:r>
    </w:p>
    <w:p w14:paraId="5285E7FD" w14:textId="77777777" w:rsidR="005E315F" w:rsidRPr="00EE0F50" w:rsidRDefault="005E315F" w:rsidP="005E315F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EE0F50">
        <w:t>A Társulás vagyonát gyarapítja és a vagyon részét képezi a Társulás döntésével szerzett, vagy a Társulás tevékenysége révén keletkezett materiális és immateriális vagyon.</w:t>
      </w:r>
      <w:r w:rsidRPr="00EE0F50">
        <w:rPr>
          <w:iCs/>
        </w:rPr>
        <w:t xml:space="preserve"> </w:t>
      </w:r>
    </w:p>
    <w:p w14:paraId="7621A47B" w14:textId="77777777" w:rsidR="005E315F" w:rsidRPr="00EE0F50" w:rsidRDefault="005E315F" w:rsidP="005E315F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EE0F50">
        <w:t xml:space="preserve">A Társulás tartozásaiért saját vagyonával felel. A tagok csak a pénzügyi hozzájárulást kötelesek megfizetni, a Társulás tartozásaiért saját vagyonukkal nem felelnek. </w:t>
      </w:r>
    </w:p>
    <w:p w14:paraId="03B00A9C" w14:textId="77777777" w:rsidR="005E315F" w:rsidRPr="00EE0F50" w:rsidRDefault="005E315F" w:rsidP="005E315F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EE0F50">
        <w:t xml:space="preserve">A vagyon feletti rendelkezési jog a Társulási Tanácsot illeti meg. </w:t>
      </w:r>
    </w:p>
    <w:p w14:paraId="1393A2F8" w14:textId="77777777" w:rsidR="005E315F" w:rsidRPr="00EE0F50" w:rsidRDefault="005E315F" w:rsidP="005E315F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EE0F50">
        <w:t xml:space="preserve">A Társulás vagyonának köre: </w:t>
      </w:r>
    </w:p>
    <w:p w14:paraId="21DFC296" w14:textId="77777777" w:rsidR="005E315F" w:rsidRPr="00EE0F50" w:rsidRDefault="005E315F" w:rsidP="005E315F">
      <w:pPr>
        <w:numPr>
          <w:ilvl w:val="1"/>
          <w:numId w:val="30"/>
        </w:numPr>
        <w:autoSpaceDE w:val="0"/>
        <w:autoSpaceDN w:val="0"/>
        <w:adjustRightInd w:val="0"/>
        <w:jc w:val="both"/>
      </w:pPr>
      <w:r w:rsidRPr="00EE0F50">
        <w:t xml:space="preserve">a feladatellátáshoz átadott vagyon, </w:t>
      </w:r>
    </w:p>
    <w:p w14:paraId="2038BAB4" w14:textId="77777777" w:rsidR="005E315F" w:rsidRPr="00EE0F50" w:rsidRDefault="005E315F" w:rsidP="005E315F">
      <w:pPr>
        <w:numPr>
          <w:ilvl w:val="1"/>
          <w:numId w:val="30"/>
        </w:numPr>
        <w:autoSpaceDE w:val="0"/>
        <w:autoSpaceDN w:val="0"/>
        <w:adjustRightInd w:val="0"/>
        <w:jc w:val="both"/>
      </w:pPr>
      <w:r w:rsidRPr="00EE0F50">
        <w:t xml:space="preserve">a közös fejlesztések révén létrejövő vagyon, mely a Társulás közös tulajdonát képezi, </w:t>
      </w:r>
    </w:p>
    <w:p w14:paraId="3B5F466F" w14:textId="77777777" w:rsidR="005E315F" w:rsidRPr="00EE0F50" w:rsidRDefault="005E315F" w:rsidP="005E315F">
      <w:pPr>
        <w:numPr>
          <w:ilvl w:val="1"/>
          <w:numId w:val="30"/>
        </w:numPr>
        <w:autoSpaceDE w:val="0"/>
        <w:autoSpaceDN w:val="0"/>
        <w:adjustRightInd w:val="0"/>
        <w:jc w:val="both"/>
      </w:pPr>
      <w:r w:rsidRPr="00EE0F50">
        <w:t xml:space="preserve">egyéb. </w:t>
      </w:r>
    </w:p>
    <w:p w14:paraId="511DEF42" w14:textId="77777777" w:rsidR="005E315F" w:rsidRDefault="005E315F" w:rsidP="005E315F">
      <w:pPr>
        <w:autoSpaceDE w:val="0"/>
        <w:autoSpaceDN w:val="0"/>
        <w:adjustRightInd w:val="0"/>
        <w:jc w:val="both"/>
        <w:rPr>
          <w:b/>
        </w:rPr>
      </w:pPr>
    </w:p>
    <w:p w14:paraId="04709624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C51BEF">
        <w:rPr>
          <w:b/>
        </w:rPr>
        <w:t>A Társulás szolgáltatásai igénybevételének a Társulás által meghatározott feltételei</w:t>
      </w:r>
    </w:p>
    <w:p w14:paraId="6E3C8A6A" w14:textId="77777777" w:rsidR="005E315F" w:rsidRPr="005B0445" w:rsidRDefault="005E315F" w:rsidP="005E315F">
      <w:pPr>
        <w:numPr>
          <w:ilvl w:val="0"/>
          <w:numId w:val="40"/>
        </w:numPr>
        <w:autoSpaceDE w:val="0"/>
        <w:autoSpaceDN w:val="0"/>
        <w:adjustRightInd w:val="0"/>
        <w:jc w:val="both"/>
      </w:pPr>
      <w:r w:rsidRPr="005B0445">
        <w:t xml:space="preserve"> A Társulás tagdíj fizetése mellett biztosítja a szo</w:t>
      </w:r>
      <w:r>
        <w:t xml:space="preserve">lgáltatás rendelkezésre állását, az átadott követelések alapján történő feladatellátást </w:t>
      </w:r>
      <w:r w:rsidRPr="005B0445">
        <w:t>a Társult önkormányzatok részére.</w:t>
      </w:r>
    </w:p>
    <w:p w14:paraId="2396EC36" w14:textId="77777777" w:rsidR="005E315F" w:rsidRPr="00C51BEF" w:rsidRDefault="005E315F" w:rsidP="005E315F">
      <w:pPr>
        <w:autoSpaceDE w:val="0"/>
        <w:autoSpaceDN w:val="0"/>
        <w:adjustRightInd w:val="0"/>
        <w:ind w:left="426"/>
        <w:jc w:val="both"/>
        <w:rPr>
          <w:b/>
        </w:rPr>
      </w:pPr>
    </w:p>
    <w:p w14:paraId="6FF09613" w14:textId="77777777" w:rsidR="005E315F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b/>
        </w:rPr>
      </w:pPr>
      <w:r w:rsidRPr="00C51BEF">
        <w:rPr>
          <w:b/>
        </w:rPr>
        <w:t xml:space="preserve">A </w:t>
      </w:r>
      <w:r>
        <w:rPr>
          <w:b/>
        </w:rPr>
        <w:t>T</w:t>
      </w:r>
      <w:r w:rsidRPr="00C51BEF">
        <w:rPr>
          <w:b/>
        </w:rPr>
        <w:t xml:space="preserve">ársulás működéséről évente legalább egy alkalommal történő beszámolás kötelezettsége </w:t>
      </w:r>
    </w:p>
    <w:p w14:paraId="7BBA5B86" w14:textId="77777777" w:rsidR="005E315F" w:rsidRDefault="005E315F" w:rsidP="005E315F">
      <w:pPr>
        <w:autoSpaceDE w:val="0"/>
        <w:autoSpaceDN w:val="0"/>
        <w:adjustRightInd w:val="0"/>
        <w:jc w:val="both"/>
        <w:rPr>
          <w:b/>
        </w:rPr>
      </w:pPr>
    </w:p>
    <w:p w14:paraId="37561100" w14:textId="77777777" w:rsidR="005E315F" w:rsidRPr="00C51BEF" w:rsidRDefault="005E315F" w:rsidP="005E315F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Pr="00C51BEF">
        <w:t xml:space="preserve">Az Áht. 27. § (4) bekezdése alapján a </w:t>
      </w:r>
      <w:r>
        <w:t>T</w:t>
      </w:r>
      <w:r w:rsidRPr="00C51BEF">
        <w:t>ársulás bevételeivel és kiadásaival kapcsolatban a tervezési, gazdálkodási, ellenőrzési, finanszírozási, adatszolgáltatási és beszámolási feladatok ellátásáról a Társulási Tanács munkaszervezeti feladatait ellátó költségvetési szerv (Bal</w:t>
      </w:r>
      <w:r>
        <w:t>atonlellei Polgármesteri</w:t>
      </w:r>
      <w:r w:rsidRPr="00C51BEF">
        <w:t xml:space="preserve"> Hivatal) gondoskodik. Az Áht. 91. § (3) bekezdése alapján a Társulás zárszámadásának megalkotására a 91. § (1) és (2) bekezdést kell alkalmazni a 26. § (1) bekezdésében meghatározott</w:t>
      </w:r>
      <w:r w:rsidRPr="00EE0F50">
        <w:t xml:space="preserve"> eltérésekkel.</w:t>
      </w:r>
    </w:p>
    <w:p w14:paraId="7BD7076F" w14:textId="77777777" w:rsidR="005E315F" w:rsidRDefault="005E315F" w:rsidP="005E315F">
      <w:pPr>
        <w:autoSpaceDE w:val="0"/>
        <w:autoSpaceDN w:val="0"/>
        <w:adjustRightInd w:val="0"/>
        <w:ind w:left="426"/>
        <w:jc w:val="both"/>
      </w:pPr>
    </w:p>
    <w:p w14:paraId="034536BF" w14:textId="77777777" w:rsidR="005E315F" w:rsidRPr="005B0445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</w:pPr>
      <w:r w:rsidRPr="00D41EDD">
        <w:rPr>
          <w:b/>
        </w:rPr>
        <w:t>A</w:t>
      </w:r>
      <w:r>
        <w:rPr>
          <w:b/>
        </w:rPr>
        <w:t xml:space="preserve"> T</w:t>
      </w:r>
      <w:r w:rsidRPr="00D41EDD">
        <w:rPr>
          <w:b/>
        </w:rPr>
        <w:t xml:space="preserve">ársulás működésének ellenőrzési rendje </w:t>
      </w:r>
    </w:p>
    <w:p w14:paraId="1151F5F6" w14:textId="77777777" w:rsidR="005E315F" w:rsidRPr="00D41EDD" w:rsidRDefault="005E315F" w:rsidP="005E315F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5B0445">
        <w:t xml:space="preserve"> Az Áht.</w:t>
      </w:r>
      <w:r>
        <w:t xml:space="preserve"> 27. § (4) bekezdése alapján a T</w:t>
      </w:r>
      <w:r w:rsidRPr="005B0445">
        <w:t>ársulás bevételeivel és kiadásaival kapcsolatban a tervezési, gazdálkodási, ellenőrzési, finanszírozási, adatszolgáltatási és</w:t>
      </w:r>
      <w:r w:rsidRPr="00D41EDD">
        <w:t xml:space="preserve"> beszámolási feladatok ellátásáról a </w:t>
      </w:r>
      <w:r>
        <w:t>T</w:t>
      </w:r>
      <w:r w:rsidRPr="00D41EDD">
        <w:t xml:space="preserve">ársulási </w:t>
      </w:r>
      <w:r>
        <w:t>T</w:t>
      </w:r>
      <w:r w:rsidRPr="00D41EDD">
        <w:t>anács munkaszervezeti feladatait ellátó költségvetési szerv (Bala</w:t>
      </w:r>
      <w:r>
        <w:t xml:space="preserve">tonlellei Polgármesteri </w:t>
      </w:r>
      <w:r w:rsidRPr="00D41EDD">
        <w:t xml:space="preserve">Hivatal) gondoskodik. </w:t>
      </w:r>
    </w:p>
    <w:p w14:paraId="1055972B" w14:textId="77777777" w:rsidR="005E315F" w:rsidRPr="00D41EDD" w:rsidRDefault="005E315F" w:rsidP="005E315F">
      <w:pPr>
        <w:autoSpaceDE w:val="0"/>
        <w:autoSpaceDN w:val="0"/>
        <w:adjustRightInd w:val="0"/>
        <w:ind w:left="426"/>
        <w:jc w:val="both"/>
      </w:pPr>
    </w:p>
    <w:p w14:paraId="3E950AF6" w14:textId="77777777" w:rsidR="005E315F" w:rsidRPr="00EE0F50" w:rsidRDefault="005E315F" w:rsidP="005E315F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</w:pPr>
      <w:r>
        <w:t>A</w:t>
      </w:r>
      <w:r w:rsidRPr="00EE0F50">
        <w:rPr>
          <w:b/>
        </w:rPr>
        <w:t xml:space="preserve"> megállapodás módosításának feltételei</w:t>
      </w:r>
    </w:p>
    <w:p w14:paraId="76D25E00" w14:textId="3DAB524C" w:rsidR="005E315F" w:rsidRDefault="005E315F" w:rsidP="005E315F">
      <w:pPr>
        <w:numPr>
          <w:ilvl w:val="0"/>
          <w:numId w:val="31"/>
        </w:numPr>
        <w:autoSpaceDE w:val="0"/>
        <w:autoSpaceDN w:val="0"/>
        <w:adjustRightInd w:val="0"/>
        <w:jc w:val="both"/>
      </w:pPr>
      <w:r>
        <w:t xml:space="preserve"> A Társulási M</w:t>
      </w:r>
      <w:r w:rsidRPr="009E3418">
        <w:t>egállapodás módosításához az Mötv.</w:t>
      </w:r>
      <w:r>
        <w:t xml:space="preserve"> 88. § (2) bekezdése alapján a T</w:t>
      </w:r>
      <w:r w:rsidRPr="009E3418">
        <w:t>ársulásban részt vevő képviselő-testületek mindegyikének minősített többséggel hozott döntése szükséges. Az Mötv.</w:t>
      </w:r>
      <w:r>
        <w:t xml:space="preserve"> 89. § (1) bekezdése alapján a T</w:t>
      </w:r>
      <w:r w:rsidRPr="009E3418">
        <w:t>ársuláshoz csatlakozni naptári év első, abból kiválni naptári év utolsó napjával lehet</w:t>
      </w:r>
      <w:r w:rsidRPr="004361BC">
        <w:t>, ha törv</w:t>
      </w:r>
      <w:r>
        <w:t>ény másként nem rendelkezik. A T</w:t>
      </w:r>
      <w:r w:rsidRPr="004361BC">
        <w:t>ársuláshoz való csatlakozásról, ha törvény eltérően nem rendelkezik, legalább hat hónappal korábban, minősített többséggel kell</w:t>
      </w:r>
      <w:r>
        <w:t xml:space="preserve"> dönteni. Erről a Társulási T</w:t>
      </w:r>
      <w:r w:rsidRPr="009E3418">
        <w:t xml:space="preserve">anácsot értesíteni kell. </w:t>
      </w:r>
    </w:p>
    <w:p w14:paraId="70810174" w14:textId="77777777" w:rsidR="006A25BE" w:rsidRPr="009E3418" w:rsidRDefault="006A25BE" w:rsidP="006A25BE">
      <w:pPr>
        <w:autoSpaceDE w:val="0"/>
        <w:autoSpaceDN w:val="0"/>
        <w:adjustRightInd w:val="0"/>
        <w:ind w:left="786"/>
        <w:jc w:val="both"/>
      </w:pPr>
    </w:p>
    <w:p w14:paraId="7F6D0FA5" w14:textId="77777777" w:rsidR="005E315F" w:rsidRPr="00FF5040" w:rsidRDefault="005E315F" w:rsidP="005E315F">
      <w:pPr>
        <w:autoSpaceDE w:val="0"/>
        <w:autoSpaceDN w:val="0"/>
        <w:adjustRightInd w:val="0"/>
        <w:ind w:firstLine="204"/>
        <w:jc w:val="both"/>
        <w:rPr>
          <w:i/>
          <w:color w:val="0070C0"/>
        </w:rPr>
      </w:pPr>
    </w:p>
    <w:p w14:paraId="15FE31A4" w14:textId="77777777" w:rsidR="005E315F" w:rsidRPr="00FF5040" w:rsidRDefault="005E315F" w:rsidP="005E315F">
      <w:pPr>
        <w:pStyle w:val="Cmsor6"/>
        <w:ind w:right="-110"/>
      </w:pPr>
      <w:r w:rsidRPr="009E3418">
        <w:rPr>
          <w:sz w:val="28"/>
        </w:rPr>
        <w:lastRenderedPageBreak/>
        <w:t>VI. Záró rendelkezések</w:t>
      </w:r>
    </w:p>
    <w:p w14:paraId="53C32E6E" w14:textId="77777777" w:rsidR="005E315F" w:rsidRPr="00FF5040" w:rsidRDefault="005E315F" w:rsidP="005E315F">
      <w:pPr>
        <w:ind w:left="540" w:right="-110"/>
        <w:jc w:val="both"/>
      </w:pPr>
    </w:p>
    <w:p w14:paraId="01D9013D" w14:textId="6336ADFE" w:rsidR="005E315F" w:rsidRPr="007050E1" w:rsidRDefault="005E315F" w:rsidP="005E315F">
      <w:pPr>
        <w:numPr>
          <w:ilvl w:val="0"/>
          <w:numId w:val="21"/>
        </w:numPr>
        <w:ind w:right="-110"/>
        <w:jc w:val="both"/>
      </w:pPr>
      <w:r w:rsidRPr="007050E1">
        <w:t>Jelen Társulási Megállapodás 20</w:t>
      </w:r>
      <w:r w:rsidR="00DA2DD2" w:rsidRPr="007050E1">
        <w:t>23</w:t>
      </w:r>
      <w:r w:rsidRPr="007050E1">
        <w:t xml:space="preserve">. </w:t>
      </w:r>
      <w:r w:rsidR="00DA2DD2" w:rsidRPr="007050E1">
        <w:t xml:space="preserve">március </w:t>
      </w:r>
      <w:r w:rsidRPr="007050E1">
        <w:t xml:space="preserve">1. napján lép hatályba és határozatlan időre szól. </w:t>
      </w:r>
    </w:p>
    <w:p w14:paraId="7D113B60" w14:textId="192BB772" w:rsidR="005E315F" w:rsidRPr="007050E1" w:rsidRDefault="005E315F" w:rsidP="005E315F">
      <w:pPr>
        <w:numPr>
          <w:ilvl w:val="0"/>
          <w:numId w:val="21"/>
        </w:numPr>
        <w:ind w:right="-110"/>
        <w:jc w:val="both"/>
      </w:pPr>
      <w:r w:rsidRPr="007050E1">
        <w:t>A Társulási Megállapodás hatályba lépésével eg</w:t>
      </w:r>
      <w:r w:rsidR="00DA2DD2" w:rsidRPr="007050E1">
        <w:t>yidejűleg hatályát veszti a 2021</w:t>
      </w:r>
      <w:r w:rsidRPr="007050E1">
        <w:t xml:space="preserve">. </w:t>
      </w:r>
      <w:r w:rsidR="00DA2DD2" w:rsidRPr="007050E1">
        <w:t>december 17</w:t>
      </w:r>
      <w:r w:rsidRPr="007050E1">
        <w:t>. napján kelt Társulási Megállapodás.</w:t>
      </w:r>
    </w:p>
    <w:p w14:paraId="191FD741" w14:textId="77777777" w:rsidR="005E315F" w:rsidRPr="007050E1" w:rsidRDefault="005E315F" w:rsidP="005E315F">
      <w:pPr>
        <w:numPr>
          <w:ilvl w:val="0"/>
          <w:numId w:val="21"/>
        </w:numPr>
        <w:ind w:right="-110"/>
        <w:jc w:val="both"/>
      </w:pPr>
      <w:r w:rsidRPr="007050E1">
        <w:t>Jelen megállapodásban nem szabályozott kérdésekben Magyarország helyi önkormányzatairól szóló 2011. évi CLXXXIX. törvény, valamint az államháztartásról szóló 2011. évi CXCV. törvény szabályait kell alkalmazni.</w:t>
      </w:r>
    </w:p>
    <w:p w14:paraId="75918917" w14:textId="77777777" w:rsidR="005E315F" w:rsidRPr="007050E1" w:rsidRDefault="005E315F" w:rsidP="005E315F">
      <w:pPr>
        <w:numPr>
          <w:ilvl w:val="0"/>
          <w:numId w:val="21"/>
        </w:numPr>
        <w:ind w:right="-110"/>
        <w:jc w:val="both"/>
      </w:pPr>
      <w:r w:rsidRPr="007050E1">
        <w:t>A felek a megállapodásból eredő esetleges jogviták eldöntésére a Siófoki Városi Bíróság illetékességét kötik ki.</w:t>
      </w:r>
    </w:p>
    <w:p w14:paraId="6B452533" w14:textId="77777777" w:rsidR="005E315F" w:rsidRPr="007050E1" w:rsidRDefault="005E315F" w:rsidP="005E315F">
      <w:pPr>
        <w:ind w:left="360" w:right="-110"/>
        <w:jc w:val="both"/>
      </w:pPr>
    </w:p>
    <w:p w14:paraId="56B0FA74" w14:textId="77777777" w:rsidR="005E315F" w:rsidRPr="007050E1" w:rsidRDefault="005E315F" w:rsidP="005E315F">
      <w:pPr>
        <w:ind w:left="540" w:right="-110"/>
        <w:jc w:val="both"/>
      </w:pPr>
      <w:r w:rsidRPr="007050E1">
        <w:t>E megállapodást a felek, mint akaratukkal mindenben megegyezőt, helybenhagy</w:t>
      </w:r>
      <w:r w:rsidR="00800A2B" w:rsidRPr="007050E1">
        <w:t>ó</w:t>
      </w:r>
      <w:r w:rsidRPr="007050E1">
        <w:t>lag aláírták.</w:t>
      </w:r>
    </w:p>
    <w:p w14:paraId="5E8527C1" w14:textId="77777777" w:rsidR="005E315F" w:rsidRPr="007050E1" w:rsidRDefault="005E315F" w:rsidP="005E315F">
      <w:pPr>
        <w:ind w:left="540" w:right="-110"/>
        <w:jc w:val="both"/>
      </w:pPr>
    </w:p>
    <w:p w14:paraId="3552FB5E" w14:textId="77777777" w:rsidR="005E315F" w:rsidRPr="007050E1" w:rsidRDefault="005E315F" w:rsidP="005E315F">
      <w:pPr>
        <w:ind w:left="540" w:right="-110"/>
        <w:jc w:val="both"/>
      </w:pPr>
    </w:p>
    <w:p w14:paraId="4B822056" w14:textId="2299E42F" w:rsidR="005E315F" w:rsidRPr="00FF5040" w:rsidRDefault="005E315F" w:rsidP="005E315F">
      <w:pPr>
        <w:ind w:left="540" w:right="-830"/>
        <w:jc w:val="both"/>
      </w:pPr>
      <w:r w:rsidRPr="007050E1">
        <w:t>Balatonlelle, 20</w:t>
      </w:r>
      <w:r w:rsidR="006A25BE" w:rsidRPr="007050E1">
        <w:t>23</w:t>
      </w:r>
      <w:r w:rsidR="00DA2DD2" w:rsidRPr="007050E1">
        <w:t xml:space="preserve">. </w:t>
      </w:r>
      <w:r w:rsidR="00531089">
        <w:t>………………</w:t>
      </w:r>
    </w:p>
    <w:p w14:paraId="5A1F5F41" w14:textId="77777777" w:rsidR="005E315F" w:rsidRDefault="005E315F" w:rsidP="005E315F">
      <w:pPr>
        <w:ind w:left="540" w:right="-830"/>
        <w:jc w:val="both"/>
      </w:pPr>
    </w:p>
    <w:p w14:paraId="00961C8E" w14:textId="77777777" w:rsidR="005E315F" w:rsidRDefault="005E315F" w:rsidP="005E315F">
      <w:pPr>
        <w:ind w:left="540" w:right="-830"/>
        <w:jc w:val="both"/>
      </w:pPr>
    </w:p>
    <w:p w14:paraId="55BEC10E" w14:textId="77777777" w:rsidR="005E315F" w:rsidRDefault="005E315F" w:rsidP="005E315F">
      <w:pPr>
        <w:jc w:val="both"/>
      </w:pPr>
      <w:r>
        <w:t>A Társulást alkotó települési önkormányzatok képviselő-testülete nevében a Társulási Megállapodást aláírásával látta el:</w:t>
      </w:r>
    </w:p>
    <w:p w14:paraId="12011FD0" w14:textId="77777777" w:rsidR="005E315F" w:rsidRDefault="005E315F" w:rsidP="005E315F">
      <w:pPr>
        <w:ind w:left="540" w:right="-830"/>
        <w:jc w:val="both"/>
      </w:pPr>
    </w:p>
    <w:p w14:paraId="502E2D5A" w14:textId="77777777" w:rsidR="005E315F" w:rsidRDefault="005E315F" w:rsidP="005E315F">
      <w:pPr>
        <w:ind w:left="540" w:right="-830"/>
        <w:jc w:val="both"/>
      </w:pPr>
    </w:p>
    <w:p w14:paraId="51D74D5A" w14:textId="77777777" w:rsidR="003D2756" w:rsidRPr="00FF5040" w:rsidRDefault="005E315F" w:rsidP="003D2756">
      <w:pPr>
        <w:tabs>
          <w:tab w:val="left" w:pos="900"/>
          <w:tab w:val="right" w:leader="dot" w:pos="3960"/>
          <w:tab w:val="left" w:pos="5040"/>
          <w:tab w:val="right" w:leader="dot" w:pos="8460"/>
        </w:tabs>
        <w:ind w:left="540" w:right="-830"/>
        <w:jc w:val="both"/>
      </w:pPr>
      <w:r w:rsidRPr="00FF5040">
        <w:tab/>
      </w:r>
      <w:r w:rsidR="003D2756" w:rsidRPr="00FF5040">
        <w:tab/>
      </w:r>
      <w:r w:rsidR="003D2756" w:rsidRPr="00FF5040">
        <w:tab/>
      </w:r>
      <w:r w:rsidR="003D2756" w:rsidRPr="00FF5040">
        <w:tab/>
      </w:r>
      <w:r w:rsidR="003D2756" w:rsidRPr="00FF5040">
        <w:tab/>
      </w:r>
    </w:p>
    <w:p w14:paraId="4BBF5647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>
        <w:tab/>
      </w:r>
      <w:r w:rsidRPr="00FF5040">
        <w:t>Kenéz István polgármester</w:t>
      </w:r>
      <w:r w:rsidRPr="00FF5040">
        <w:tab/>
        <w:t xml:space="preserve">   </w:t>
      </w:r>
      <w:r w:rsidRPr="00FF5040">
        <w:tab/>
        <w:t xml:space="preserve">      </w:t>
      </w:r>
      <w:r>
        <w:tab/>
        <w:t>Dr. Kovács Tamás jegyző</w:t>
      </w:r>
    </w:p>
    <w:p w14:paraId="065DC0CE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Balatonlelle</w:t>
      </w:r>
      <w:r>
        <w:tab/>
      </w:r>
      <w:r>
        <w:tab/>
      </w:r>
      <w:r>
        <w:tab/>
        <w:t>Balatonlelle</w:t>
      </w:r>
    </w:p>
    <w:p w14:paraId="55BA5E9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69CC0386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52B013C1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47F2B86B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4599AA87" w14:textId="22BAAAF3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  <w:t>Mészáros Miklós polgármester</w:t>
      </w:r>
      <w:r w:rsidRPr="00FF5040">
        <w:tab/>
      </w:r>
      <w:r w:rsidRPr="00FF5040">
        <w:tab/>
      </w:r>
      <w:r>
        <w:t xml:space="preserve">     </w:t>
      </w:r>
      <w:r w:rsidR="00CC3C47">
        <w:t xml:space="preserve">   </w:t>
      </w:r>
      <w:r>
        <w:t xml:space="preserve"> Dr. Markó Péter jegyző</w:t>
      </w:r>
    </w:p>
    <w:p w14:paraId="332FC5B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Balatonboglár</w:t>
      </w:r>
      <w:r w:rsidRPr="00FF5040">
        <w:tab/>
      </w:r>
      <w:r w:rsidRPr="00FF5040">
        <w:tab/>
      </w:r>
      <w:r>
        <w:tab/>
        <w:t>Balatonboglár</w:t>
      </w:r>
    </w:p>
    <w:p w14:paraId="4AC12B64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6FAA655B" w14:textId="77777777" w:rsidR="003D2756" w:rsidRDefault="003D2756" w:rsidP="003D2756">
      <w:pPr>
        <w:ind w:left="540" w:right="-830"/>
        <w:jc w:val="both"/>
      </w:pPr>
    </w:p>
    <w:p w14:paraId="76FF3F94" w14:textId="77777777" w:rsidR="003D2756" w:rsidRDefault="003D2756" w:rsidP="003D2756">
      <w:pPr>
        <w:ind w:right="-830" w:firstLine="708"/>
        <w:jc w:val="both"/>
      </w:pPr>
      <w:r>
        <w:t xml:space="preserve">  ….…….………………………….</w:t>
      </w:r>
    </w:p>
    <w:p w14:paraId="393703C8" w14:textId="57D2AAC4" w:rsidR="003D2756" w:rsidRDefault="00CC3C47" w:rsidP="00CC3C47">
      <w:pPr>
        <w:ind w:right="-830"/>
        <w:jc w:val="both"/>
      </w:pPr>
      <w:r>
        <w:t xml:space="preserve">               </w:t>
      </w:r>
      <w:r w:rsidR="003D2756">
        <w:t>Horváth Gyula polgármester</w:t>
      </w:r>
    </w:p>
    <w:p w14:paraId="0E98E29B" w14:textId="7C70A8F0" w:rsidR="003D2756" w:rsidRDefault="00CC3C47" w:rsidP="003D2756">
      <w:pPr>
        <w:ind w:left="1080" w:right="-830" w:firstLine="336"/>
        <w:jc w:val="both"/>
      </w:pPr>
      <w:r>
        <w:t xml:space="preserve">      </w:t>
      </w:r>
      <w:r w:rsidR="003D2756">
        <w:t>Ordacsehi</w:t>
      </w:r>
    </w:p>
    <w:p w14:paraId="1A3A0AB6" w14:textId="77777777" w:rsidR="003D2756" w:rsidRDefault="003D2756" w:rsidP="003D2756">
      <w:pPr>
        <w:ind w:left="540" w:right="-830"/>
        <w:jc w:val="both"/>
      </w:pPr>
    </w:p>
    <w:p w14:paraId="3FB996A6" w14:textId="77777777" w:rsidR="003D2756" w:rsidRPr="00FF5040" w:rsidRDefault="003D2756" w:rsidP="003D2756">
      <w:pPr>
        <w:tabs>
          <w:tab w:val="left" w:pos="900"/>
          <w:tab w:val="right" w:leader="dot" w:pos="3960"/>
          <w:tab w:val="left" w:pos="50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4DD5306D" w14:textId="01B49046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 w:rsidRPr="00FF5040">
        <w:tab/>
        <w:t xml:space="preserve">Holovits </w:t>
      </w:r>
      <w:r w:rsidRPr="00FF5040">
        <w:rPr>
          <w:vanish/>
        </w:rPr>
        <w:t>ubaHuba</w:t>
      </w:r>
      <w:r w:rsidRPr="00FF5040">
        <w:t xml:space="preserve"> Huba polgármester</w:t>
      </w:r>
      <w:r w:rsidRPr="00FF5040">
        <w:tab/>
        <w:t xml:space="preserve">   </w:t>
      </w:r>
      <w:r w:rsidRPr="00FF5040">
        <w:tab/>
      </w:r>
      <w:r w:rsidR="00CC3C47">
        <w:t>Dr. Törőcsik Gabriella</w:t>
      </w:r>
      <w:r w:rsidRPr="0097581B">
        <w:t xml:space="preserve"> </w:t>
      </w:r>
      <w:r>
        <w:t>jegyző</w:t>
      </w:r>
    </w:p>
    <w:p w14:paraId="06AFA270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Balatonföldvár</w:t>
      </w:r>
      <w:r w:rsidRPr="00FF5040">
        <w:tab/>
      </w:r>
      <w:r w:rsidRPr="00FF5040">
        <w:tab/>
      </w:r>
      <w:r w:rsidRPr="00FF5040">
        <w:tab/>
      </w:r>
      <w:r>
        <w:t>Balatonföldvári Közös Önkormányzati Hivatal</w:t>
      </w:r>
    </w:p>
    <w:p w14:paraId="1AF75830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</w:p>
    <w:p w14:paraId="1DFEF771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</w:p>
    <w:p w14:paraId="596760E6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>
        <w:t>………………………………</w:t>
      </w:r>
      <w:r>
        <w:tab/>
      </w:r>
      <w:r>
        <w:tab/>
      </w:r>
    </w:p>
    <w:p w14:paraId="6DFD2FE5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Sebestyén Gyula polgármester     </w:t>
      </w:r>
      <w:r>
        <w:tab/>
        <w:t xml:space="preserve">              </w:t>
      </w:r>
    </w:p>
    <w:p w14:paraId="252343F4" w14:textId="2F76497B" w:rsidR="003D2756" w:rsidRDefault="00CC3C47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               </w:t>
      </w:r>
      <w:r w:rsidR="003D2756">
        <w:t xml:space="preserve">Bálványos                                                                 </w:t>
      </w:r>
    </w:p>
    <w:p w14:paraId="54F2A08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</w:t>
      </w:r>
    </w:p>
    <w:p w14:paraId="7B049641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A05458E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…………………………………….            </w:t>
      </w:r>
    </w:p>
    <w:p w14:paraId="374A41DC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Csicsai László Viktor polgármester</w:t>
      </w:r>
    </w:p>
    <w:p w14:paraId="034FB2CF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>
        <w:t xml:space="preserve">                                   Kereki</w:t>
      </w:r>
    </w:p>
    <w:p w14:paraId="238B536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</w:p>
    <w:p w14:paraId="330AF2E8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</w:p>
    <w:p w14:paraId="46157503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 w:rsidRPr="00FF5040">
        <w:tab/>
      </w:r>
      <w:r w:rsidRPr="00FF5040">
        <w:tab/>
      </w:r>
      <w:r w:rsidRPr="00FF5040">
        <w:tab/>
      </w:r>
      <w:r>
        <w:t xml:space="preserve"> ……….</w:t>
      </w:r>
      <w:r>
        <w:tab/>
        <w:t xml:space="preserve">        </w:t>
      </w:r>
    </w:p>
    <w:p w14:paraId="4036DFE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>
        <w:t xml:space="preserve">   Csicsa Dániel</w:t>
      </w:r>
      <w:r w:rsidRPr="00FF5040">
        <w:t xml:space="preserve"> polgármester</w:t>
      </w:r>
      <w:r w:rsidRPr="00C051B5">
        <w:t xml:space="preserve"> </w:t>
      </w:r>
      <w:r>
        <w:tab/>
      </w:r>
      <w:r>
        <w:tab/>
        <w:t xml:space="preserve">          </w:t>
      </w:r>
    </w:p>
    <w:p w14:paraId="1438D619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Pusztaszemes</w:t>
      </w:r>
      <w:r w:rsidRPr="00FF5040">
        <w:tab/>
      </w:r>
      <w:r w:rsidRPr="00FF5040">
        <w:tab/>
      </w:r>
      <w:r>
        <w:tab/>
      </w:r>
      <w:r w:rsidRPr="00FF5040">
        <w:tab/>
      </w:r>
    </w:p>
    <w:p w14:paraId="637A3880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62D661E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5577188F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…………………………………..</w:t>
      </w:r>
    </w:p>
    <w:p w14:paraId="54F61BE3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  Vizvári Attila</w:t>
      </w:r>
      <w:r w:rsidRPr="00FF5040">
        <w:t xml:space="preserve"> polgármester</w:t>
      </w:r>
    </w:p>
    <w:p w14:paraId="0098A990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            Szántód</w:t>
      </w:r>
    </w:p>
    <w:p w14:paraId="7BADA17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4F188695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7AEFEF9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>
        <w:tab/>
        <w:t>…………………………………</w:t>
      </w:r>
      <w:r>
        <w:tab/>
      </w:r>
      <w:r>
        <w:tab/>
      </w:r>
    </w:p>
    <w:p w14:paraId="61C7A8E1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 xml:space="preserve"> </w:t>
      </w:r>
      <w:r>
        <w:tab/>
      </w:r>
      <w:r w:rsidRPr="00FF5040">
        <w:t>Rózsás Elemér polgármester</w:t>
      </w:r>
      <w:r w:rsidRPr="00FF5040">
        <w:tab/>
      </w:r>
      <w:r w:rsidRPr="00FF5040">
        <w:tab/>
      </w:r>
      <w:r w:rsidRPr="00FF5040">
        <w:tab/>
      </w:r>
    </w:p>
    <w:p w14:paraId="43A6B9F2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Szólád</w:t>
      </w:r>
      <w:r w:rsidRPr="00FF5040">
        <w:tab/>
      </w:r>
      <w:r w:rsidRPr="00FF5040">
        <w:tab/>
      </w:r>
      <w:r w:rsidRPr="00FF5040">
        <w:tab/>
      </w:r>
    </w:p>
    <w:p w14:paraId="6E385C91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034416D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662D3329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…………………………..</w:t>
      </w:r>
    </w:p>
    <w:p w14:paraId="6F108BCD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</w:t>
      </w:r>
      <w:r w:rsidRPr="00FF5040">
        <w:t>Hári László polgármester</w:t>
      </w:r>
    </w:p>
    <w:p w14:paraId="68D03B7F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                    </w:t>
      </w:r>
      <w:r w:rsidRPr="00FF5040">
        <w:t>Teleki</w:t>
      </w:r>
    </w:p>
    <w:p w14:paraId="17875314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D8AD4DF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</w:p>
    <w:p w14:paraId="1215481B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>
        <w:t xml:space="preserve">                  …………........................</w:t>
      </w:r>
    </w:p>
    <w:p w14:paraId="557BE629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>
        <w:t>Fekete János</w:t>
      </w:r>
      <w:r w:rsidRPr="00FF5040">
        <w:t xml:space="preserve"> polgármester</w:t>
      </w:r>
      <w:r>
        <w:tab/>
      </w:r>
      <w:r>
        <w:tab/>
      </w:r>
      <w:r>
        <w:tab/>
        <w:t xml:space="preserve">          Tóth Zoltán jegyző</w:t>
      </w:r>
    </w:p>
    <w:p w14:paraId="0D398F22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Balatonszárszó</w:t>
      </w:r>
      <w:r>
        <w:tab/>
      </w:r>
      <w:r>
        <w:tab/>
        <w:t>Balatonszárszói Közös Önkormányzati Hivatal</w:t>
      </w:r>
    </w:p>
    <w:p w14:paraId="7434D5D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9FC14FC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46BDE1D6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Dr. Feledy Gyula polgármester</w:t>
      </w:r>
      <w:r w:rsidRPr="00FF5040">
        <w:tab/>
      </w:r>
      <w:r w:rsidRPr="00FF5040">
        <w:tab/>
      </w:r>
      <w:r>
        <w:tab/>
      </w:r>
    </w:p>
    <w:p w14:paraId="7D8DA3DB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Kötcse</w:t>
      </w:r>
      <w:r w:rsidRPr="00FF5040">
        <w:tab/>
      </w:r>
      <w:r w:rsidRPr="00FF5040">
        <w:tab/>
      </w:r>
      <w:r w:rsidRPr="00FF5040">
        <w:tab/>
      </w:r>
    </w:p>
    <w:p w14:paraId="3DD415F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0C5ADBD4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</w:p>
    <w:p w14:paraId="14B0119C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>
        <w:t>Zsiga Zita</w:t>
      </w:r>
      <w:r w:rsidRPr="00FF5040">
        <w:t xml:space="preserve"> polgármester</w:t>
      </w:r>
    </w:p>
    <w:p w14:paraId="41A04CFD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>
        <w:t>Nagycsepely</w:t>
      </w:r>
    </w:p>
    <w:p w14:paraId="3DB64C0B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5901C70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549FB161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…………………………………</w:t>
      </w:r>
      <w:r>
        <w:tab/>
      </w:r>
      <w:r>
        <w:tab/>
        <w:t>…………………………………………….</w:t>
      </w:r>
    </w:p>
    <w:p w14:paraId="0D64B507" w14:textId="7963DB33" w:rsidR="003D2756" w:rsidRPr="007153BE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 xml:space="preserve">Tóth András Károly </w:t>
      </w:r>
      <w:r w:rsidRPr="007153BE">
        <w:t xml:space="preserve">polgármester                </w:t>
      </w:r>
      <w:r>
        <w:t xml:space="preserve">  </w:t>
      </w:r>
      <w:r w:rsidR="007050E1">
        <w:t>Kétszeriné Dr. Takács Éva</w:t>
      </w:r>
      <w:r w:rsidRPr="007153BE">
        <w:t xml:space="preserve"> jegyző</w:t>
      </w:r>
    </w:p>
    <w:p w14:paraId="6B817866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>
        <w:tab/>
        <w:t xml:space="preserve">            Nagyberény                                                       Nagyberény</w:t>
      </w:r>
    </w:p>
    <w:p w14:paraId="60F4DD5C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CDCF97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345A8140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0F1D513D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72C25498" w14:textId="77777777" w:rsidR="003D2756" w:rsidRPr="00FF5040" w:rsidRDefault="003D2756" w:rsidP="003D2756">
      <w:pPr>
        <w:tabs>
          <w:tab w:val="left" w:pos="900"/>
          <w:tab w:val="right" w:pos="3960"/>
          <w:tab w:val="left" w:pos="5040"/>
          <w:tab w:val="center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>
        <w:t>Németh Kornélné</w:t>
      </w:r>
      <w:r w:rsidRPr="00FF5040">
        <w:t xml:space="preserve"> polgármester</w:t>
      </w:r>
      <w:r w:rsidRPr="00FF5040">
        <w:tab/>
      </w:r>
      <w:r>
        <w:tab/>
        <w:t>Dr. Glöckler Ferenc jegyző</w:t>
      </w:r>
    </w:p>
    <w:p w14:paraId="24343758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Balatonszemes</w:t>
      </w:r>
      <w:r>
        <w:tab/>
      </w:r>
      <w:r>
        <w:tab/>
        <w:t>Balatonszemesi Közös Önkormányzati Hivatal</w:t>
      </w:r>
      <w:r w:rsidRPr="00FF5040">
        <w:tab/>
      </w:r>
    </w:p>
    <w:p w14:paraId="023BE2A5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4E7285D8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1A858844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Antal János polgármester</w:t>
      </w:r>
      <w:r w:rsidRPr="00FF5040">
        <w:tab/>
      </w:r>
      <w:r w:rsidRPr="00FF5040">
        <w:tab/>
      </w:r>
      <w:r w:rsidRPr="00FF5040">
        <w:tab/>
      </w:r>
    </w:p>
    <w:p w14:paraId="0FC94630" w14:textId="77777777" w:rsidR="003D2756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  <w:t>Balaton</w:t>
      </w:r>
      <w:r>
        <w:t>ő</w:t>
      </w:r>
      <w:r w:rsidRPr="00FF5040">
        <w:t>szöd</w:t>
      </w:r>
    </w:p>
    <w:p w14:paraId="37965CBB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</w:p>
    <w:p w14:paraId="1E703BBE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  <w:r w:rsidRPr="00FF5040">
        <w:tab/>
      </w:r>
    </w:p>
    <w:p w14:paraId="52B09847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  <w:r>
        <w:t>………………………………………………..</w:t>
      </w:r>
    </w:p>
    <w:p w14:paraId="5BCEB4BB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</w:r>
      <w:r w:rsidRPr="00FF5040">
        <w:tab/>
        <w:t>Marczali Tamás polgármester</w:t>
      </w:r>
      <w:r>
        <w:tab/>
      </w:r>
      <w:r>
        <w:tab/>
      </w:r>
      <w:r>
        <w:tab/>
        <w:t>Dr. Friss Attila jegyző</w:t>
      </w:r>
    </w:p>
    <w:p w14:paraId="23F85B14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right="-830"/>
        <w:jc w:val="both"/>
      </w:pPr>
      <w:r>
        <w:tab/>
      </w:r>
      <w:r>
        <w:tab/>
      </w:r>
      <w:r w:rsidRPr="00FF5040">
        <w:t>Kőröshegy</w:t>
      </w:r>
      <w:r>
        <w:tab/>
      </w:r>
      <w:r>
        <w:tab/>
        <w:t>Kőröshegyi Közös Önkormányzati Hivatal</w:t>
      </w:r>
      <w:r>
        <w:tab/>
      </w:r>
    </w:p>
    <w:p w14:paraId="09CACC6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40F9555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</w:p>
    <w:p w14:paraId="24E0AD88" w14:textId="77777777" w:rsidR="003D2756" w:rsidRPr="00FF5040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 w:rsidRPr="00FF5040">
        <w:tab/>
      </w:r>
      <w:r w:rsidRPr="00FF5040">
        <w:tab/>
      </w:r>
      <w:r w:rsidRPr="00FF5040">
        <w:tab/>
      </w:r>
    </w:p>
    <w:p w14:paraId="5A6DF11A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Késmárki Tibor</w:t>
      </w:r>
      <w:r w:rsidRPr="00FF5040">
        <w:t xml:space="preserve"> polgármester</w:t>
      </w:r>
      <w:r>
        <w:tab/>
      </w:r>
      <w:r>
        <w:tab/>
      </w:r>
      <w:r>
        <w:tab/>
      </w:r>
    </w:p>
    <w:p w14:paraId="46C76336" w14:textId="77777777" w:rsidR="003D2756" w:rsidRPr="00FF5040" w:rsidRDefault="003D2756" w:rsidP="003D2756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right="-830"/>
        <w:jc w:val="both"/>
      </w:pPr>
      <w:r>
        <w:tab/>
      </w:r>
      <w:r>
        <w:tab/>
        <w:t>Balatonendréd</w:t>
      </w:r>
      <w:r>
        <w:tab/>
      </w:r>
      <w:r>
        <w:tab/>
      </w:r>
      <w:r>
        <w:tab/>
      </w:r>
    </w:p>
    <w:p w14:paraId="6A35F69E" w14:textId="18CB6A4D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EB9CE35" w14:textId="457FAB4C" w:rsidR="00DA2DD2" w:rsidRDefault="00DA2DD2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4DDB61FE" w14:textId="6FADBF4B" w:rsidR="00DA2DD2" w:rsidRDefault="00DA2DD2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779084F2" w14:textId="77777777" w:rsidR="00CC3C47" w:rsidRDefault="00CC3C47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3AF01A0E" w14:textId="77777777" w:rsidR="00DA2DD2" w:rsidRPr="00FF5040" w:rsidRDefault="00DA2DD2" w:rsidP="00DA2DD2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lastRenderedPageBreak/>
        <w:tab/>
      </w:r>
      <w:r w:rsidRPr="00FF5040">
        <w:tab/>
      </w:r>
      <w:r w:rsidRPr="00FF5040">
        <w:tab/>
      </w:r>
    </w:p>
    <w:p w14:paraId="28245E55" w14:textId="08207F34" w:rsidR="00DA2DD2" w:rsidRPr="00FF5040" w:rsidRDefault="00DA2DD2" w:rsidP="00DA2DD2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ab/>
        <w:t>Káldi László</w:t>
      </w:r>
      <w:r w:rsidRPr="00FF5040">
        <w:t xml:space="preserve"> polgármester</w:t>
      </w:r>
      <w:r>
        <w:tab/>
      </w:r>
      <w:r>
        <w:tab/>
      </w:r>
      <w:r>
        <w:tab/>
      </w:r>
    </w:p>
    <w:p w14:paraId="3342E9BC" w14:textId="6834FB75" w:rsidR="003D2756" w:rsidRDefault="00DA2DD2" w:rsidP="00DA2DD2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    Somogybabod</w:t>
      </w:r>
    </w:p>
    <w:p w14:paraId="6FC7D962" w14:textId="77777777" w:rsidR="00DA2DD2" w:rsidRDefault="00DA2DD2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90D9F1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 w:rsidRPr="00FF5040">
        <w:tab/>
      </w:r>
      <w:r>
        <w:t>………………………………..                  ……………………………………….</w:t>
      </w:r>
    </w:p>
    <w:p w14:paraId="0A9C6436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>Kelemen Ferenc polgármester</w:t>
      </w:r>
      <w:r>
        <w:tab/>
      </w:r>
      <w:r>
        <w:tab/>
        <w:t xml:space="preserve">             Gál Mariann jegyző</w:t>
      </w:r>
    </w:p>
    <w:p w14:paraId="2CBD29F6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            Látrány                          </w:t>
      </w:r>
      <w:r>
        <w:tab/>
        <w:t>Látrányi Közös Önkormányzati Hivatal</w:t>
      </w:r>
      <w:r>
        <w:tab/>
      </w:r>
    </w:p>
    <w:p w14:paraId="6FFF7AA3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3710A8DD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152B049F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</w:t>
      </w:r>
      <w:r>
        <w:tab/>
      </w:r>
      <w:r>
        <w:tab/>
        <w:t>……………………………………….</w:t>
      </w:r>
    </w:p>
    <w:p w14:paraId="2E5D158A" w14:textId="358EDBE3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Takács János polgármester                                        </w:t>
      </w:r>
      <w:r w:rsidR="00CC3C47">
        <w:t>Széll Aranka</w:t>
      </w:r>
      <w:r>
        <w:t xml:space="preserve"> jegyző</w:t>
      </w:r>
    </w:p>
    <w:p w14:paraId="44101770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     Somogytúr                                  </w:t>
      </w:r>
      <w:r>
        <w:tab/>
        <w:t>Karádi Közös Önkormányzati Hivatal</w:t>
      </w:r>
      <w:r>
        <w:tab/>
      </w:r>
    </w:p>
    <w:p w14:paraId="3860086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572EC2F6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………………………………………..</w:t>
      </w:r>
      <w:r>
        <w:tab/>
        <w:t>………………………………………….</w:t>
      </w:r>
    </w:p>
    <w:p w14:paraId="37FA410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 xml:space="preserve">        Kara Lajos polgármester                                      Mezriczky Tünde jegyző</w:t>
      </w:r>
    </w:p>
    <w:p w14:paraId="169D14A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   Buzsák</w:t>
      </w:r>
      <w:r>
        <w:tab/>
        <w:t xml:space="preserve">                             </w:t>
      </w:r>
      <w:r>
        <w:tab/>
        <w:t>Buzsáki Közös Önkormányzati Hivatal</w:t>
      </w:r>
      <w:r>
        <w:tab/>
      </w:r>
    </w:p>
    <w:p w14:paraId="232D976B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716B46C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</w:p>
    <w:p w14:paraId="2D1450D4" w14:textId="77777777" w:rsidR="003D2756" w:rsidRDefault="003D2756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>……………………………………….</w:t>
      </w:r>
    </w:p>
    <w:p w14:paraId="7F6D9454" w14:textId="22FCD8DD" w:rsidR="003D2756" w:rsidRDefault="00CC3C47" w:rsidP="003D2756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</w:t>
      </w:r>
      <w:r w:rsidR="003D2756">
        <w:t>Klotz Péter polgármester</w:t>
      </w:r>
    </w:p>
    <w:p w14:paraId="29E04703" w14:textId="600D3179" w:rsidR="003D2756" w:rsidRDefault="00CC3C47" w:rsidP="00CC3C47">
      <w:pPr>
        <w:tabs>
          <w:tab w:val="left" w:pos="900"/>
          <w:tab w:val="center" w:leader="dot" w:pos="2340"/>
          <w:tab w:val="right" w:leader="dot" w:pos="3960"/>
          <w:tab w:val="left" w:pos="5040"/>
          <w:tab w:val="center" w:leader="dot" w:pos="6840"/>
          <w:tab w:val="right" w:leader="dot" w:pos="8460"/>
        </w:tabs>
        <w:ind w:left="540" w:right="-830"/>
        <w:jc w:val="both"/>
      </w:pPr>
      <w:r>
        <w:tab/>
        <w:t xml:space="preserve">        </w:t>
      </w:r>
      <w:r w:rsidR="003D2756">
        <w:t>Szőlősgyörök</w:t>
      </w:r>
    </w:p>
    <w:p w14:paraId="1D14774B" w14:textId="1C111888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5312F3F" w14:textId="77777777" w:rsidR="005E315F" w:rsidRPr="00FF5040" w:rsidRDefault="005E315F" w:rsidP="00800A2B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>
        <w:t xml:space="preserve">   </w:t>
      </w:r>
    </w:p>
    <w:p w14:paraId="3AEE43CD" w14:textId="77777777" w:rsidR="005E315F" w:rsidRPr="00FF5040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  <w:r w:rsidRPr="00FF5040">
        <w:tab/>
      </w:r>
    </w:p>
    <w:p w14:paraId="61ABE6FD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1AC957BF" w14:textId="77777777" w:rsidR="005E315F" w:rsidRDefault="005E315F" w:rsidP="005E315F">
      <w:pPr>
        <w:tabs>
          <w:tab w:val="left" w:pos="900"/>
          <w:tab w:val="center" w:pos="2340"/>
          <w:tab w:val="right" w:pos="3960"/>
          <w:tab w:val="left" w:pos="5040"/>
          <w:tab w:val="center" w:pos="6840"/>
          <w:tab w:val="right" w:pos="8460"/>
        </w:tabs>
        <w:ind w:left="540" w:right="-830"/>
        <w:jc w:val="both"/>
      </w:pPr>
    </w:p>
    <w:p w14:paraId="3937FA14" w14:textId="77777777" w:rsidR="005E315F" w:rsidRDefault="005E315F" w:rsidP="005E315F">
      <w:pPr>
        <w:jc w:val="both"/>
      </w:pPr>
      <w:r>
        <w:rPr>
          <w:szCs w:val="22"/>
        </w:rPr>
        <w:tab/>
      </w:r>
    </w:p>
    <w:sectPr w:rsidR="005E315F" w:rsidSect="001474BF">
      <w:headerReference w:type="even" r:id="rId8"/>
      <w:headerReference w:type="default" r:id="rId9"/>
      <w:pgSz w:w="11906" w:h="16838"/>
      <w:pgMar w:top="1134" w:right="1418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4431" w14:textId="77777777" w:rsidR="00BE0019" w:rsidRDefault="00BE0019">
      <w:r>
        <w:separator/>
      </w:r>
    </w:p>
  </w:endnote>
  <w:endnote w:type="continuationSeparator" w:id="0">
    <w:p w14:paraId="703271FB" w14:textId="77777777" w:rsidR="00BE0019" w:rsidRDefault="00BE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509DA" w14:textId="77777777" w:rsidR="00BE0019" w:rsidRDefault="00BE0019">
      <w:r>
        <w:separator/>
      </w:r>
    </w:p>
  </w:footnote>
  <w:footnote w:type="continuationSeparator" w:id="0">
    <w:p w14:paraId="6357341D" w14:textId="77777777" w:rsidR="00BE0019" w:rsidRDefault="00BE0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7335A" w14:textId="77777777" w:rsidR="00F14836" w:rsidRDefault="00F1483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1DEA04BA" w14:textId="77777777" w:rsidR="00F14836" w:rsidRDefault="00F148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A357" w14:textId="1731C261" w:rsidR="00F14836" w:rsidRDefault="00F1483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D24A6">
      <w:rPr>
        <w:rStyle w:val="Oldalszm"/>
        <w:noProof/>
      </w:rPr>
      <w:t>16</w:t>
    </w:r>
    <w:r>
      <w:rPr>
        <w:rStyle w:val="Oldalszm"/>
      </w:rPr>
      <w:fldChar w:fldCharType="end"/>
    </w:r>
  </w:p>
  <w:p w14:paraId="3800247C" w14:textId="77777777" w:rsidR="00F14836" w:rsidRDefault="00F1483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5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420"/>
        </w:tabs>
      </w:pPr>
    </w:lvl>
    <w:lvl w:ilvl="2">
      <w:start w:val="1"/>
      <w:numFmt w:val="decimal"/>
      <w:lvlText w:val="%1.%2.%3."/>
      <w:lvlJc w:val="left"/>
      <w:pPr>
        <w:tabs>
          <w:tab w:val="num" w:pos="480"/>
        </w:tabs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2A522CD"/>
    <w:multiLevelType w:val="hybridMultilevel"/>
    <w:tmpl w:val="132AA4C2"/>
    <w:lvl w:ilvl="0" w:tplc="FCEA2AF2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4486C77"/>
    <w:multiLevelType w:val="hybridMultilevel"/>
    <w:tmpl w:val="2ECC9F32"/>
    <w:lvl w:ilvl="0" w:tplc="B42812A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C06F4"/>
    <w:multiLevelType w:val="hybridMultilevel"/>
    <w:tmpl w:val="EE76BF54"/>
    <w:lvl w:ilvl="0" w:tplc="6A5E3A16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7416BAA"/>
    <w:multiLevelType w:val="hybridMultilevel"/>
    <w:tmpl w:val="45785C24"/>
    <w:lvl w:ilvl="0" w:tplc="E1226C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01A41"/>
    <w:multiLevelType w:val="hybridMultilevel"/>
    <w:tmpl w:val="B57011CE"/>
    <w:lvl w:ilvl="0" w:tplc="6332E418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CE26E5C"/>
    <w:multiLevelType w:val="hybridMultilevel"/>
    <w:tmpl w:val="A858E0DA"/>
    <w:lvl w:ilvl="0" w:tplc="A7448826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0F58475B"/>
    <w:multiLevelType w:val="hybridMultilevel"/>
    <w:tmpl w:val="6C185B84"/>
    <w:lvl w:ilvl="0" w:tplc="C376F8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41880"/>
    <w:multiLevelType w:val="hybridMultilevel"/>
    <w:tmpl w:val="463CD3B2"/>
    <w:lvl w:ilvl="0" w:tplc="C338F3F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1871988"/>
    <w:multiLevelType w:val="hybridMultilevel"/>
    <w:tmpl w:val="4266B59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B05FB8"/>
    <w:multiLevelType w:val="hybridMultilevel"/>
    <w:tmpl w:val="58DA2D24"/>
    <w:lvl w:ilvl="0" w:tplc="98E07260">
      <w:start w:val="4"/>
      <w:numFmt w:val="decimal"/>
      <w:lvlText w:val="(%1)"/>
      <w:lvlJc w:val="left"/>
      <w:pPr>
        <w:ind w:left="8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6" w:hanging="360"/>
      </w:pPr>
    </w:lvl>
    <w:lvl w:ilvl="2" w:tplc="040E001B" w:tentative="1">
      <w:start w:val="1"/>
      <w:numFmt w:val="lowerRoman"/>
      <w:lvlText w:val="%3."/>
      <w:lvlJc w:val="right"/>
      <w:pPr>
        <w:ind w:left="2286" w:hanging="180"/>
      </w:pPr>
    </w:lvl>
    <w:lvl w:ilvl="3" w:tplc="040E000F" w:tentative="1">
      <w:start w:val="1"/>
      <w:numFmt w:val="decimal"/>
      <w:lvlText w:val="%4."/>
      <w:lvlJc w:val="left"/>
      <w:pPr>
        <w:ind w:left="3006" w:hanging="360"/>
      </w:pPr>
    </w:lvl>
    <w:lvl w:ilvl="4" w:tplc="040E0019" w:tentative="1">
      <w:start w:val="1"/>
      <w:numFmt w:val="lowerLetter"/>
      <w:lvlText w:val="%5."/>
      <w:lvlJc w:val="left"/>
      <w:pPr>
        <w:ind w:left="3726" w:hanging="360"/>
      </w:pPr>
    </w:lvl>
    <w:lvl w:ilvl="5" w:tplc="040E001B" w:tentative="1">
      <w:start w:val="1"/>
      <w:numFmt w:val="lowerRoman"/>
      <w:lvlText w:val="%6."/>
      <w:lvlJc w:val="right"/>
      <w:pPr>
        <w:ind w:left="4446" w:hanging="180"/>
      </w:pPr>
    </w:lvl>
    <w:lvl w:ilvl="6" w:tplc="040E000F" w:tentative="1">
      <w:start w:val="1"/>
      <w:numFmt w:val="decimal"/>
      <w:lvlText w:val="%7."/>
      <w:lvlJc w:val="left"/>
      <w:pPr>
        <w:ind w:left="5166" w:hanging="360"/>
      </w:pPr>
    </w:lvl>
    <w:lvl w:ilvl="7" w:tplc="040E0019" w:tentative="1">
      <w:start w:val="1"/>
      <w:numFmt w:val="lowerLetter"/>
      <w:lvlText w:val="%8."/>
      <w:lvlJc w:val="left"/>
      <w:pPr>
        <w:ind w:left="5886" w:hanging="360"/>
      </w:pPr>
    </w:lvl>
    <w:lvl w:ilvl="8" w:tplc="040E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1D1C7905"/>
    <w:multiLevelType w:val="hybridMultilevel"/>
    <w:tmpl w:val="8C26F20C"/>
    <w:lvl w:ilvl="0" w:tplc="609E05D2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C67051"/>
    <w:multiLevelType w:val="hybridMultilevel"/>
    <w:tmpl w:val="3C90DC4A"/>
    <w:lvl w:ilvl="0" w:tplc="E2C67A9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3568A8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2C545871"/>
    <w:multiLevelType w:val="hybridMultilevel"/>
    <w:tmpl w:val="7A20885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E547B"/>
    <w:multiLevelType w:val="hybridMultilevel"/>
    <w:tmpl w:val="CBE2416A"/>
    <w:lvl w:ilvl="0" w:tplc="7ACEBAE8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269217B"/>
    <w:multiLevelType w:val="hybridMultilevel"/>
    <w:tmpl w:val="3BE63F14"/>
    <w:lvl w:ilvl="0" w:tplc="0E1E104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35049FC"/>
    <w:multiLevelType w:val="hybridMultilevel"/>
    <w:tmpl w:val="263C1054"/>
    <w:lvl w:ilvl="0" w:tplc="5DA2A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FB3415"/>
    <w:multiLevelType w:val="hybridMultilevel"/>
    <w:tmpl w:val="FD22C606"/>
    <w:lvl w:ilvl="0" w:tplc="F4CE0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232FE7"/>
    <w:multiLevelType w:val="hybridMultilevel"/>
    <w:tmpl w:val="B2ECAF50"/>
    <w:lvl w:ilvl="0" w:tplc="341A20C0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32C24F2"/>
    <w:multiLevelType w:val="hybridMultilevel"/>
    <w:tmpl w:val="09CEA974"/>
    <w:lvl w:ilvl="0" w:tplc="2B106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0034"/>
    <w:multiLevelType w:val="hybridMultilevel"/>
    <w:tmpl w:val="BFE40710"/>
    <w:lvl w:ilvl="0" w:tplc="D456A8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03122C"/>
    <w:multiLevelType w:val="hybridMultilevel"/>
    <w:tmpl w:val="2B48CD90"/>
    <w:lvl w:ilvl="0" w:tplc="65F03742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13D4A02"/>
    <w:multiLevelType w:val="hybridMultilevel"/>
    <w:tmpl w:val="7290808C"/>
    <w:lvl w:ilvl="0" w:tplc="8734521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5D6FAD"/>
    <w:multiLevelType w:val="hybridMultilevel"/>
    <w:tmpl w:val="1D246AD2"/>
    <w:lvl w:ilvl="0" w:tplc="53AEB9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94E8F"/>
    <w:multiLevelType w:val="hybridMultilevel"/>
    <w:tmpl w:val="6CF435AE"/>
    <w:lvl w:ilvl="0" w:tplc="22E065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A7C27"/>
    <w:multiLevelType w:val="hybridMultilevel"/>
    <w:tmpl w:val="91D404BC"/>
    <w:lvl w:ilvl="0" w:tplc="B452508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40CD7"/>
    <w:multiLevelType w:val="hybridMultilevel"/>
    <w:tmpl w:val="A5D0945E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30F17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AE3669C"/>
    <w:multiLevelType w:val="hybridMultilevel"/>
    <w:tmpl w:val="CBA07724"/>
    <w:lvl w:ilvl="0" w:tplc="4202A7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EB6FF8"/>
    <w:multiLevelType w:val="hybridMultilevel"/>
    <w:tmpl w:val="81D6701A"/>
    <w:lvl w:ilvl="0" w:tplc="C47C6490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546FF"/>
    <w:multiLevelType w:val="hybridMultilevel"/>
    <w:tmpl w:val="B2EA34E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96595"/>
    <w:multiLevelType w:val="hybridMultilevel"/>
    <w:tmpl w:val="C8FE57A8"/>
    <w:lvl w:ilvl="0" w:tplc="34840B4C">
      <w:start w:val="1"/>
      <w:numFmt w:val="decimal"/>
      <w:lvlText w:val="(%1)"/>
      <w:lvlJc w:val="left"/>
      <w:pPr>
        <w:ind w:left="891" w:hanging="4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66" w:hanging="360"/>
      </w:pPr>
    </w:lvl>
    <w:lvl w:ilvl="2" w:tplc="040E001B" w:tentative="1">
      <w:start w:val="1"/>
      <w:numFmt w:val="lowerRoman"/>
      <w:lvlText w:val="%3."/>
      <w:lvlJc w:val="right"/>
      <w:pPr>
        <w:ind w:left="2286" w:hanging="180"/>
      </w:pPr>
    </w:lvl>
    <w:lvl w:ilvl="3" w:tplc="040E000F" w:tentative="1">
      <w:start w:val="1"/>
      <w:numFmt w:val="decimal"/>
      <w:lvlText w:val="%4."/>
      <w:lvlJc w:val="left"/>
      <w:pPr>
        <w:ind w:left="3006" w:hanging="360"/>
      </w:pPr>
    </w:lvl>
    <w:lvl w:ilvl="4" w:tplc="040E0019" w:tentative="1">
      <w:start w:val="1"/>
      <w:numFmt w:val="lowerLetter"/>
      <w:lvlText w:val="%5."/>
      <w:lvlJc w:val="left"/>
      <w:pPr>
        <w:ind w:left="3726" w:hanging="360"/>
      </w:pPr>
    </w:lvl>
    <w:lvl w:ilvl="5" w:tplc="040E001B" w:tentative="1">
      <w:start w:val="1"/>
      <w:numFmt w:val="lowerRoman"/>
      <w:lvlText w:val="%6."/>
      <w:lvlJc w:val="right"/>
      <w:pPr>
        <w:ind w:left="4446" w:hanging="180"/>
      </w:pPr>
    </w:lvl>
    <w:lvl w:ilvl="6" w:tplc="040E000F" w:tentative="1">
      <w:start w:val="1"/>
      <w:numFmt w:val="decimal"/>
      <w:lvlText w:val="%7."/>
      <w:lvlJc w:val="left"/>
      <w:pPr>
        <w:ind w:left="5166" w:hanging="360"/>
      </w:pPr>
    </w:lvl>
    <w:lvl w:ilvl="7" w:tplc="040E0019" w:tentative="1">
      <w:start w:val="1"/>
      <w:numFmt w:val="lowerLetter"/>
      <w:lvlText w:val="%8."/>
      <w:lvlJc w:val="left"/>
      <w:pPr>
        <w:ind w:left="5886" w:hanging="360"/>
      </w:pPr>
    </w:lvl>
    <w:lvl w:ilvl="8" w:tplc="040E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6" w15:restartNumberingAfterBreak="0">
    <w:nsid w:val="711E6699"/>
    <w:multiLevelType w:val="hybridMultilevel"/>
    <w:tmpl w:val="5F8AB488"/>
    <w:lvl w:ilvl="0" w:tplc="BCA8FD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8B20B7"/>
    <w:multiLevelType w:val="hybridMultilevel"/>
    <w:tmpl w:val="10A4DB40"/>
    <w:lvl w:ilvl="0" w:tplc="B3A2D6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C6D4F"/>
    <w:multiLevelType w:val="hybridMultilevel"/>
    <w:tmpl w:val="CC82430C"/>
    <w:lvl w:ilvl="0" w:tplc="F92EF036">
      <w:start w:val="2011"/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9" w15:restartNumberingAfterBreak="0">
    <w:nsid w:val="77BB1CF3"/>
    <w:multiLevelType w:val="hybridMultilevel"/>
    <w:tmpl w:val="5DBA332E"/>
    <w:lvl w:ilvl="0" w:tplc="D33AD3F8">
      <w:start w:val="1"/>
      <w:numFmt w:val="decimal"/>
      <w:lvlText w:val="(%1)"/>
      <w:lvlJc w:val="left"/>
      <w:pPr>
        <w:ind w:left="1566" w:hanging="360"/>
      </w:pPr>
      <w:rPr>
        <w:rFonts w:ascii="Arial" w:eastAsia="Times New Roman" w:hAnsi="Arial" w:cs="Times New Roman"/>
      </w:rPr>
    </w:lvl>
    <w:lvl w:ilvl="1" w:tplc="040E0019">
      <w:start w:val="1"/>
      <w:numFmt w:val="lowerLetter"/>
      <w:lvlText w:val="%2."/>
      <w:lvlJc w:val="left"/>
      <w:pPr>
        <w:ind w:left="2286" w:hanging="360"/>
      </w:pPr>
    </w:lvl>
    <w:lvl w:ilvl="2" w:tplc="040E001B">
      <w:start w:val="1"/>
      <w:numFmt w:val="lowerRoman"/>
      <w:lvlText w:val="%3."/>
      <w:lvlJc w:val="right"/>
      <w:pPr>
        <w:ind w:left="3006" w:hanging="180"/>
      </w:pPr>
    </w:lvl>
    <w:lvl w:ilvl="3" w:tplc="040E000F" w:tentative="1">
      <w:start w:val="1"/>
      <w:numFmt w:val="decimal"/>
      <w:lvlText w:val="%4."/>
      <w:lvlJc w:val="left"/>
      <w:pPr>
        <w:ind w:left="3726" w:hanging="360"/>
      </w:pPr>
    </w:lvl>
    <w:lvl w:ilvl="4" w:tplc="040E0019" w:tentative="1">
      <w:start w:val="1"/>
      <w:numFmt w:val="lowerLetter"/>
      <w:lvlText w:val="%5."/>
      <w:lvlJc w:val="left"/>
      <w:pPr>
        <w:ind w:left="4446" w:hanging="360"/>
      </w:pPr>
    </w:lvl>
    <w:lvl w:ilvl="5" w:tplc="040E001B" w:tentative="1">
      <w:start w:val="1"/>
      <w:numFmt w:val="lowerRoman"/>
      <w:lvlText w:val="%6."/>
      <w:lvlJc w:val="right"/>
      <w:pPr>
        <w:ind w:left="5166" w:hanging="180"/>
      </w:pPr>
    </w:lvl>
    <w:lvl w:ilvl="6" w:tplc="040E000F" w:tentative="1">
      <w:start w:val="1"/>
      <w:numFmt w:val="decimal"/>
      <w:lvlText w:val="%7."/>
      <w:lvlJc w:val="left"/>
      <w:pPr>
        <w:ind w:left="5886" w:hanging="360"/>
      </w:pPr>
    </w:lvl>
    <w:lvl w:ilvl="7" w:tplc="040E0019" w:tentative="1">
      <w:start w:val="1"/>
      <w:numFmt w:val="lowerLetter"/>
      <w:lvlText w:val="%8."/>
      <w:lvlJc w:val="left"/>
      <w:pPr>
        <w:ind w:left="6606" w:hanging="360"/>
      </w:pPr>
    </w:lvl>
    <w:lvl w:ilvl="8" w:tplc="040E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40" w15:restartNumberingAfterBreak="0">
    <w:nsid w:val="783D19B1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8B205C9"/>
    <w:multiLevelType w:val="hybridMultilevel"/>
    <w:tmpl w:val="92428F48"/>
    <w:lvl w:ilvl="0" w:tplc="3328D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82727"/>
    <w:multiLevelType w:val="hybridMultilevel"/>
    <w:tmpl w:val="C51A1C84"/>
    <w:lvl w:ilvl="0" w:tplc="4462EA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B84A2C"/>
    <w:multiLevelType w:val="hybridMultilevel"/>
    <w:tmpl w:val="7D6646CA"/>
    <w:lvl w:ilvl="0" w:tplc="CF162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C652D"/>
    <w:multiLevelType w:val="hybridMultilevel"/>
    <w:tmpl w:val="7EA6035E"/>
    <w:lvl w:ilvl="0" w:tplc="F10E5B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90654">
    <w:abstractNumId w:val="38"/>
  </w:num>
  <w:num w:numId="2" w16cid:durableId="1089036506">
    <w:abstractNumId w:val="21"/>
  </w:num>
  <w:num w:numId="3" w16cid:durableId="1470974886">
    <w:abstractNumId w:val="3"/>
  </w:num>
  <w:num w:numId="4" w16cid:durableId="1956597787">
    <w:abstractNumId w:val="12"/>
  </w:num>
  <w:num w:numId="5" w16cid:durableId="1098647232">
    <w:abstractNumId w:val="34"/>
  </w:num>
  <w:num w:numId="6" w16cid:durableId="1668555987">
    <w:abstractNumId w:val="30"/>
  </w:num>
  <w:num w:numId="7" w16cid:durableId="145513684">
    <w:abstractNumId w:val="17"/>
  </w:num>
  <w:num w:numId="8" w16cid:durableId="71703857">
    <w:abstractNumId w:val="0"/>
  </w:num>
  <w:num w:numId="9" w16cid:durableId="1557740702">
    <w:abstractNumId w:val="2"/>
  </w:num>
  <w:num w:numId="10" w16cid:durableId="1522008403">
    <w:abstractNumId w:val="44"/>
  </w:num>
  <w:num w:numId="11" w16cid:durableId="276762882">
    <w:abstractNumId w:val="26"/>
  </w:num>
  <w:num w:numId="12" w16cid:durableId="97261470">
    <w:abstractNumId w:val="4"/>
  </w:num>
  <w:num w:numId="13" w16cid:durableId="1655254685">
    <w:abstractNumId w:val="18"/>
  </w:num>
  <w:num w:numId="14" w16cid:durableId="1123383254">
    <w:abstractNumId w:val="9"/>
  </w:num>
  <w:num w:numId="15" w16cid:durableId="1780686561">
    <w:abstractNumId w:val="33"/>
  </w:num>
  <w:num w:numId="16" w16cid:durableId="158079001">
    <w:abstractNumId w:val="32"/>
  </w:num>
  <w:num w:numId="17" w16cid:durableId="1246453633">
    <w:abstractNumId w:val="29"/>
  </w:num>
  <w:num w:numId="18" w16cid:durableId="717513634">
    <w:abstractNumId w:val="5"/>
  </w:num>
  <w:num w:numId="19" w16cid:durableId="767776142">
    <w:abstractNumId w:val="23"/>
  </w:num>
  <w:num w:numId="20" w16cid:durableId="1237594818">
    <w:abstractNumId w:val="11"/>
  </w:num>
  <w:num w:numId="21" w16cid:durableId="2038890613">
    <w:abstractNumId w:val="28"/>
  </w:num>
  <w:num w:numId="22" w16cid:durableId="696732105">
    <w:abstractNumId w:val="8"/>
  </w:num>
  <w:num w:numId="23" w16cid:durableId="1076172980">
    <w:abstractNumId w:val="22"/>
  </w:num>
  <w:num w:numId="24" w16cid:durableId="1134444375">
    <w:abstractNumId w:val="1"/>
  </w:num>
  <w:num w:numId="25" w16cid:durableId="157968099">
    <w:abstractNumId w:val="16"/>
  </w:num>
  <w:num w:numId="26" w16cid:durableId="627316852">
    <w:abstractNumId w:val="24"/>
  </w:num>
  <w:num w:numId="27" w16cid:durableId="1915502917">
    <w:abstractNumId w:val="7"/>
  </w:num>
  <w:num w:numId="28" w16cid:durableId="2027245830">
    <w:abstractNumId w:val="27"/>
  </w:num>
  <w:num w:numId="29" w16cid:durableId="2047949667">
    <w:abstractNumId w:val="37"/>
  </w:num>
  <w:num w:numId="30" w16cid:durableId="476462092">
    <w:abstractNumId w:val="20"/>
  </w:num>
  <w:num w:numId="31" w16cid:durableId="737750335">
    <w:abstractNumId w:val="15"/>
  </w:num>
  <w:num w:numId="32" w16cid:durableId="196547411">
    <w:abstractNumId w:val="6"/>
  </w:num>
  <w:num w:numId="33" w16cid:durableId="346444932">
    <w:abstractNumId w:val="14"/>
  </w:num>
  <w:num w:numId="34" w16cid:durableId="1420368772">
    <w:abstractNumId w:val="36"/>
  </w:num>
  <w:num w:numId="35" w16cid:durableId="900947381">
    <w:abstractNumId w:val="19"/>
  </w:num>
  <w:num w:numId="36" w16cid:durableId="1595355190">
    <w:abstractNumId w:val="35"/>
  </w:num>
  <w:num w:numId="37" w16cid:durableId="2054885539">
    <w:abstractNumId w:val="40"/>
  </w:num>
  <w:num w:numId="38" w16cid:durableId="362366692">
    <w:abstractNumId w:val="31"/>
  </w:num>
  <w:num w:numId="39" w16cid:durableId="1708409590">
    <w:abstractNumId w:val="43"/>
  </w:num>
  <w:num w:numId="40" w16cid:durableId="2006661818">
    <w:abstractNumId w:val="25"/>
  </w:num>
  <w:num w:numId="41" w16cid:durableId="357583576">
    <w:abstractNumId w:val="42"/>
  </w:num>
  <w:num w:numId="42" w16cid:durableId="1876770103">
    <w:abstractNumId w:val="41"/>
  </w:num>
  <w:num w:numId="43" w16cid:durableId="862401452">
    <w:abstractNumId w:val="10"/>
  </w:num>
  <w:num w:numId="44" w16cid:durableId="269437504">
    <w:abstractNumId w:val="13"/>
  </w:num>
  <w:num w:numId="45" w16cid:durableId="91123850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D22"/>
    <w:rsid w:val="000058D3"/>
    <w:rsid w:val="00005AF2"/>
    <w:rsid w:val="00005B61"/>
    <w:rsid w:val="0001151F"/>
    <w:rsid w:val="00034EB4"/>
    <w:rsid w:val="0003726C"/>
    <w:rsid w:val="000503EC"/>
    <w:rsid w:val="00053305"/>
    <w:rsid w:val="00072941"/>
    <w:rsid w:val="0007524B"/>
    <w:rsid w:val="00082AB9"/>
    <w:rsid w:val="000923F6"/>
    <w:rsid w:val="000B743B"/>
    <w:rsid w:val="000C63A4"/>
    <w:rsid w:val="000E3CBA"/>
    <w:rsid w:val="000E61C9"/>
    <w:rsid w:val="000F7EB3"/>
    <w:rsid w:val="00106B44"/>
    <w:rsid w:val="00114606"/>
    <w:rsid w:val="001303A6"/>
    <w:rsid w:val="001341EC"/>
    <w:rsid w:val="00134206"/>
    <w:rsid w:val="0013545A"/>
    <w:rsid w:val="001474BF"/>
    <w:rsid w:val="00153500"/>
    <w:rsid w:val="001653DE"/>
    <w:rsid w:val="00172C07"/>
    <w:rsid w:val="00175BEF"/>
    <w:rsid w:val="00177EB9"/>
    <w:rsid w:val="00184AB8"/>
    <w:rsid w:val="0019506C"/>
    <w:rsid w:val="001B3352"/>
    <w:rsid w:val="001C12E3"/>
    <w:rsid w:val="001C53B1"/>
    <w:rsid w:val="001D288D"/>
    <w:rsid w:val="001D68DB"/>
    <w:rsid w:val="001E0240"/>
    <w:rsid w:val="001E7DC0"/>
    <w:rsid w:val="002069D9"/>
    <w:rsid w:val="00211CCA"/>
    <w:rsid w:val="00221B1C"/>
    <w:rsid w:val="00222289"/>
    <w:rsid w:val="00227B38"/>
    <w:rsid w:val="0023360F"/>
    <w:rsid w:val="00234016"/>
    <w:rsid w:val="002407E7"/>
    <w:rsid w:val="00241C31"/>
    <w:rsid w:val="002545F9"/>
    <w:rsid w:val="002555B7"/>
    <w:rsid w:val="0027288A"/>
    <w:rsid w:val="00276571"/>
    <w:rsid w:val="0028480C"/>
    <w:rsid w:val="00285559"/>
    <w:rsid w:val="00297AB4"/>
    <w:rsid w:val="002B37B5"/>
    <w:rsid w:val="002B5214"/>
    <w:rsid w:val="002C0530"/>
    <w:rsid w:val="002D2B6D"/>
    <w:rsid w:val="002D7F8C"/>
    <w:rsid w:val="002F74BA"/>
    <w:rsid w:val="0030644C"/>
    <w:rsid w:val="00307321"/>
    <w:rsid w:val="00337450"/>
    <w:rsid w:val="00356F7D"/>
    <w:rsid w:val="003757C1"/>
    <w:rsid w:val="0039460F"/>
    <w:rsid w:val="003A7097"/>
    <w:rsid w:val="003D023F"/>
    <w:rsid w:val="003D2756"/>
    <w:rsid w:val="003D3DC6"/>
    <w:rsid w:val="003D7FA0"/>
    <w:rsid w:val="003E075B"/>
    <w:rsid w:val="003E1210"/>
    <w:rsid w:val="003E69A2"/>
    <w:rsid w:val="00411263"/>
    <w:rsid w:val="0044782E"/>
    <w:rsid w:val="00452900"/>
    <w:rsid w:val="00474E3B"/>
    <w:rsid w:val="004806D0"/>
    <w:rsid w:val="00486A1E"/>
    <w:rsid w:val="00494378"/>
    <w:rsid w:val="004A4BA7"/>
    <w:rsid w:val="004D126A"/>
    <w:rsid w:val="004E1834"/>
    <w:rsid w:val="004E2CC3"/>
    <w:rsid w:val="004E4321"/>
    <w:rsid w:val="004E5DA7"/>
    <w:rsid w:val="004F285A"/>
    <w:rsid w:val="0050097A"/>
    <w:rsid w:val="005011A4"/>
    <w:rsid w:val="00506681"/>
    <w:rsid w:val="00516B02"/>
    <w:rsid w:val="00526A52"/>
    <w:rsid w:val="00531089"/>
    <w:rsid w:val="00532C27"/>
    <w:rsid w:val="00536AD3"/>
    <w:rsid w:val="00543388"/>
    <w:rsid w:val="00565DB1"/>
    <w:rsid w:val="005728C7"/>
    <w:rsid w:val="00573B43"/>
    <w:rsid w:val="00581F41"/>
    <w:rsid w:val="0058440A"/>
    <w:rsid w:val="005862BD"/>
    <w:rsid w:val="00591CDB"/>
    <w:rsid w:val="005A64C9"/>
    <w:rsid w:val="005D24A6"/>
    <w:rsid w:val="005D2A92"/>
    <w:rsid w:val="005E1140"/>
    <w:rsid w:val="005E315F"/>
    <w:rsid w:val="005E339F"/>
    <w:rsid w:val="005E6691"/>
    <w:rsid w:val="00620333"/>
    <w:rsid w:val="00622CFB"/>
    <w:rsid w:val="00622E93"/>
    <w:rsid w:val="00633AE5"/>
    <w:rsid w:val="00652C52"/>
    <w:rsid w:val="006639B2"/>
    <w:rsid w:val="00664905"/>
    <w:rsid w:val="00672292"/>
    <w:rsid w:val="00674468"/>
    <w:rsid w:val="0068433E"/>
    <w:rsid w:val="006873C2"/>
    <w:rsid w:val="00694D22"/>
    <w:rsid w:val="006A204F"/>
    <w:rsid w:val="006A25BE"/>
    <w:rsid w:val="006D00BD"/>
    <w:rsid w:val="006D56C8"/>
    <w:rsid w:val="006D7C97"/>
    <w:rsid w:val="006E0B30"/>
    <w:rsid w:val="006E3E09"/>
    <w:rsid w:val="006E5A5E"/>
    <w:rsid w:val="006F04A2"/>
    <w:rsid w:val="006F5E8C"/>
    <w:rsid w:val="007026F4"/>
    <w:rsid w:val="007050E1"/>
    <w:rsid w:val="00705310"/>
    <w:rsid w:val="00707F32"/>
    <w:rsid w:val="00710D7B"/>
    <w:rsid w:val="007153BE"/>
    <w:rsid w:val="00773015"/>
    <w:rsid w:val="007810E1"/>
    <w:rsid w:val="007A1FFF"/>
    <w:rsid w:val="007A6D38"/>
    <w:rsid w:val="007E4AF0"/>
    <w:rsid w:val="007E787B"/>
    <w:rsid w:val="008009E1"/>
    <w:rsid w:val="00800A2B"/>
    <w:rsid w:val="00801FDD"/>
    <w:rsid w:val="008051AB"/>
    <w:rsid w:val="00810B45"/>
    <w:rsid w:val="008144EE"/>
    <w:rsid w:val="00837683"/>
    <w:rsid w:val="00850D32"/>
    <w:rsid w:val="0085674B"/>
    <w:rsid w:val="00871662"/>
    <w:rsid w:val="00872C0A"/>
    <w:rsid w:val="00873D7D"/>
    <w:rsid w:val="008A1FB4"/>
    <w:rsid w:val="008A3D28"/>
    <w:rsid w:val="008C2685"/>
    <w:rsid w:val="008C5A05"/>
    <w:rsid w:val="008C5B30"/>
    <w:rsid w:val="008C65AC"/>
    <w:rsid w:val="008D6BC2"/>
    <w:rsid w:val="008E6CCE"/>
    <w:rsid w:val="008F0517"/>
    <w:rsid w:val="00905B1A"/>
    <w:rsid w:val="00907586"/>
    <w:rsid w:val="009075BC"/>
    <w:rsid w:val="00910A2C"/>
    <w:rsid w:val="00912454"/>
    <w:rsid w:val="00915245"/>
    <w:rsid w:val="00925587"/>
    <w:rsid w:val="00926BFE"/>
    <w:rsid w:val="0092708F"/>
    <w:rsid w:val="00947BA3"/>
    <w:rsid w:val="00952BD5"/>
    <w:rsid w:val="0095647A"/>
    <w:rsid w:val="0095769D"/>
    <w:rsid w:val="0097581B"/>
    <w:rsid w:val="009915B7"/>
    <w:rsid w:val="009946F1"/>
    <w:rsid w:val="009C3AC7"/>
    <w:rsid w:val="009C4D6B"/>
    <w:rsid w:val="009E2081"/>
    <w:rsid w:val="009E621F"/>
    <w:rsid w:val="00A055EE"/>
    <w:rsid w:val="00A16CA1"/>
    <w:rsid w:val="00A35EA5"/>
    <w:rsid w:val="00A45A23"/>
    <w:rsid w:val="00A46737"/>
    <w:rsid w:val="00A75B94"/>
    <w:rsid w:val="00A92254"/>
    <w:rsid w:val="00AA3E58"/>
    <w:rsid w:val="00AA42C5"/>
    <w:rsid w:val="00AB2D94"/>
    <w:rsid w:val="00AB6DC6"/>
    <w:rsid w:val="00AB7BAA"/>
    <w:rsid w:val="00AC1CD7"/>
    <w:rsid w:val="00AD70CE"/>
    <w:rsid w:val="00AE2A63"/>
    <w:rsid w:val="00AE5258"/>
    <w:rsid w:val="00AF7A00"/>
    <w:rsid w:val="00B032B9"/>
    <w:rsid w:val="00B04D43"/>
    <w:rsid w:val="00B121C2"/>
    <w:rsid w:val="00B20B3C"/>
    <w:rsid w:val="00B227A5"/>
    <w:rsid w:val="00B316A9"/>
    <w:rsid w:val="00B52676"/>
    <w:rsid w:val="00B60677"/>
    <w:rsid w:val="00B62939"/>
    <w:rsid w:val="00B73C6A"/>
    <w:rsid w:val="00B75D01"/>
    <w:rsid w:val="00B85240"/>
    <w:rsid w:val="00BB1770"/>
    <w:rsid w:val="00BB3314"/>
    <w:rsid w:val="00BB4AD3"/>
    <w:rsid w:val="00BB593C"/>
    <w:rsid w:val="00BC1F06"/>
    <w:rsid w:val="00BE0019"/>
    <w:rsid w:val="00BE5FF4"/>
    <w:rsid w:val="00C032E0"/>
    <w:rsid w:val="00C11C2F"/>
    <w:rsid w:val="00C127C8"/>
    <w:rsid w:val="00C27288"/>
    <w:rsid w:val="00C35E35"/>
    <w:rsid w:val="00C41FA8"/>
    <w:rsid w:val="00C56FCF"/>
    <w:rsid w:val="00C60DAA"/>
    <w:rsid w:val="00C85BA6"/>
    <w:rsid w:val="00C97498"/>
    <w:rsid w:val="00C97C71"/>
    <w:rsid w:val="00CA3D41"/>
    <w:rsid w:val="00CC3C47"/>
    <w:rsid w:val="00CC6EC4"/>
    <w:rsid w:val="00CC7EFD"/>
    <w:rsid w:val="00CD6118"/>
    <w:rsid w:val="00CD6508"/>
    <w:rsid w:val="00CE1260"/>
    <w:rsid w:val="00D006D4"/>
    <w:rsid w:val="00D1169F"/>
    <w:rsid w:val="00D16B5E"/>
    <w:rsid w:val="00D4007F"/>
    <w:rsid w:val="00D41B8F"/>
    <w:rsid w:val="00D47352"/>
    <w:rsid w:val="00D54062"/>
    <w:rsid w:val="00D57414"/>
    <w:rsid w:val="00D7272F"/>
    <w:rsid w:val="00D72E2B"/>
    <w:rsid w:val="00D87ABA"/>
    <w:rsid w:val="00D977DD"/>
    <w:rsid w:val="00DA2DD2"/>
    <w:rsid w:val="00DA4DA8"/>
    <w:rsid w:val="00DB454E"/>
    <w:rsid w:val="00DC1FE5"/>
    <w:rsid w:val="00DD44F7"/>
    <w:rsid w:val="00DD4A56"/>
    <w:rsid w:val="00DD7B18"/>
    <w:rsid w:val="00E030EF"/>
    <w:rsid w:val="00E221F4"/>
    <w:rsid w:val="00E2505C"/>
    <w:rsid w:val="00E5709D"/>
    <w:rsid w:val="00E60FAA"/>
    <w:rsid w:val="00E62EED"/>
    <w:rsid w:val="00E73210"/>
    <w:rsid w:val="00E737FB"/>
    <w:rsid w:val="00E967A3"/>
    <w:rsid w:val="00EA5C3A"/>
    <w:rsid w:val="00EC6963"/>
    <w:rsid w:val="00EC775F"/>
    <w:rsid w:val="00EE5AF3"/>
    <w:rsid w:val="00F1269F"/>
    <w:rsid w:val="00F14836"/>
    <w:rsid w:val="00F34AD3"/>
    <w:rsid w:val="00F519FD"/>
    <w:rsid w:val="00F57F81"/>
    <w:rsid w:val="00F624B8"/>
    <w:rsid w:val="00F71A21"/>
    <w:rsid w:val="00F72003"/>
    <w:rsid w:val="00F758CD"/>
    <w:rsid w:val="00F92EA4"/>
    <w:rsid w:val="00F9441F"/>
    <w:rsid w:val="00F96F51"/>
    <w:rsid w:val="00F97C04"/>
    <w:rsid w:val="00FA1915"/>
    <w:rsid w:val="00FA6FA2"/>
    <w:rsid w:val="00FA70D4"/>
    <w:rsid w:val="00FB644D"/>
    <w:rsid w:val="00FD373F"/>
    <w:rsid w:val="00FD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15F16"/>
  <w15:docId w15:val="{0AFC967A-1D6F-42B3-91B7-B26F28BD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4905"/>
    <w:rPr>
      <w:rFonts w:ascii="Arial" w:hAnsi="Arial"/>
      <w:sz w:val="22"/>
    </w:rPr>
  </w:style>
  <w:style w:type="paragraph" w:styleId="Cmsor1">
    <w:name w:val="heading 1"/>
    <w:basedOn w:val="Norml"/>
    <w:next w:val="Norml"/>
    <w:link w:val="Cmsor1Char"/>
    <w:qFormat/>
    <w:rsid w:val="001474BF"/>
    <w:pPr>
      <w:keepNext/>
      <w:outlineLvl w:val="0"/>
    </w:pPr>
    <w:rPr>
      <w:rFonts w:ascii="Times New Roman" w:hAnsi="Times New Roman"/>
      <w:b/>
      <w:sz w:val="24"/>
    </w:rPr>
  </w:style>
  <w:style w:type="paragraph" w:styleId="Cmsor2">
    <w:name w:val="heading 2"/>
    <w:basedOn w:val="Norml"/>
    <w:next w:val="Norml"/>
    <w:qFormat/>
    <w:rsid w:val="001474BF"/>
    <w:pPr>
      <w:keepNext/>
      <w:outlineLvl w:val="1"/>
    </w:pPr>
    <w:rPr>
      <w:rFonts w:ascii="Times New Roman" w:hAnsi="Times New Roman"/>
      <w:b/>
      <w:sz w:val="24"/>
      <w:u w:val="single"/>
    </w:rPr>
  </w:style>
  <w:style w:type="paragraph" w:styleId="Cmsor3">
    <w:name w:val="heading 3"/>
    <w:basedOn w:val="Norml"/>
    <w:next w:val="Norml"/>
    <w:link w:val="Cmsor3Char"/>
    <w:qFormat/>
    <w:rsid w:val="001474BF"/>
    <w:pPr>
      <w:keepNext/>
      <w:jc w:val="center"/>
      <w:outlineLvl w:val="2"/>
    </w:pPr>
    <w:rPr>
      <w:rFonts w:ascii="Times New Roman" w:hAnsi="Times New Roman"/>
      <w:b/>
      <w:sz w:val="28"/>
    </w:rPr>
  </w:style>
  <w:style w:type="paragraph" w:styleId="Cmsor4">
    <w:name w:val="heading 4"/>
    <w:basedOn w:val="Norml"/>
    <w:next w:val="Norml"/>
    <w:link w:val="Cmsor4Char"/>
    <w:qFormat/>
    <w:rsid w:val="001474BF"/>
    <w:pPr>
      <w:keepNext/>
      <w:ind w:left="708"/>
      <w:jc w:val="both"/>
      <w:outlineLvl w:val="3"/>
    </w:pPr>
    <w:rPr>
      <w:rFonts w:ascii="Times New Roman" w:hAnsi="Times New Roman"/>
      <w:b/>
      <w:bCs/>
      <w:sz w:val="24"/>
    </w:rPr>
  </w:style>
  <w:style w:type="paragraph" w:styleId="Cmsor5">
    <w:name w:val="heading 5"/>
    <w:basedOn w:val="Norml"/>
    <w:next w:val="Norml"/>
    <w:qFormat/>
    <w:rsid w:val="001474BF"/>
    <w:pPr>
      <w:keepNext/>
      <w:jc w:val="right"/>
      <w:outlineLvl w:val="4"/>
    </w:pPr>
    <w:rPr>
      <w:rFonts w:ascii="Times New Roman" w:hAnsi="Times New Roman"/>
      <w:b/>
      <w:i/>
      <w:iCs/>
      <w:sz w:val="24"/>
      <w:szCs w:val="24"/>
    </w:rPr>
  </w:style>
  <w:style w:type="paragraph" w:styleId="Cmsor6">
    <w:name w:val="heading 6"/>
    <w:basedOn w:val="Norml"/>
    <w:next w:val="Norml"/>
    <w:link w:val="Cmsor6Char"/>
    <w:qFormat/>
    <w:rsid w:val="001474BF"/>
    <w:pPr>
      <w:keepNext/>
      <w:tabs>
        <w:tab w:val="center" w:pos="7230"/>
      </w:tabs>
      <w:jc w:val="center"/>
      <w:outlineLvl w:val="5"/>
    </w:pPr>
    <w:rPr>
      <w:rFonts w:ascii="Times New Roman" w:hAnsi="Times New Roman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1474BF"/>
    <w:rPr>
      <w:rFonts w:ascii="Times New Roman" w:hAnsi="Times New Roman"/>
      <w:sz w:val="24"/>
    </w:rPr>
  </w:style>
  <w:style w:type="paragraph" w:styleId="lfej">
    <w:name w:val="header"/>
    <w:basedOn w:val="Norml"/>
    <w:semiHidden/>
    <w:rsid w:val="001474B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1474BF"/>
  </w:style>
  <w:style w:type="paragraph" w:styleId="Szvegtrzsbehzssal">
    <w:name w:val="Body Text Indent"/>
    <w:basedOn w:val="Norml"/>
    <w:semiHidden/>
    <w:rsid w:val="001474BF"/>
    <w:pPr>
      <w:ind w:left="4820"/>
      <w:jc w:val="both"/>
    </w:pPr>
    <w:rPr>
      <w:rFonts w:ascii="Times New Roman" w:hAnsi="Times New Roman"/>
      <w:sz w:val="24"/>
    </w:rPr>
  </w:style>
  <w:style w:type="paragraph" w:styleId="Szvegtrzs2">
    <w:name w:val="Body Text 2"/>
    <w:basedOn w:val="Norml"/>
    <w:semiHidden/>
    <w:rsid w:val="001474BF"/>
    <w:pPr>
      <w:jc w:val="both"/>
    </w:pPr>
    <w:rPr>
      <w:rFonts w:ascii="Times New Roman" w:hAnsi="Times New Roman"/>
      <w:sz w:val="24"/>
    </w:rPr>
  </w:style>
  <w:style w:type="paragraph" w:styleId="Cm">
    <w:name w:val="Title"/>
    <w:basedOn w:val="Norml"/>
    <w:next w:val="Alcm"/>
    <w:qFormat/>
    <w:rsid w:val="001474BF"/>
    <w:pPr>
      <w:suppressAutoHyphens/>
      <w:jc w:val="center"/>
    </w:pPr>
    <w:rPr>
      <w:rFonts w:ascii="Times New Roman" w:hAnsi="Times New Roman" w:hint="eastAsia"/>
      <w:b/>
      <w:sz w:val="28"/>
    </w:rPr>
  </w:style>
  <w:style w:type="paragraph" w:styleId="Alcm">
    <w:name w:val="Subtitle"/>
    <w:basedOn w:val="Norml"/>
    <w:qFormat/>
    <w:rsid w:val="001474BF"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Hiperhivatkozs">
    <w:name w:val="Hyperlink"/>
    <w:rsid w:val="001474BF"/>
    <w:rPr>
      <w:color w:val="000080"/>
      <w:u w:val="single"/>
    </w:rPr>
  </w:style>
  <w:style w:type="character" w:styleId="Mrltotthiperhivatkozs">
    <w:name w:val="FollowedHyperlink"/>
    <w:semiHidden/>
    <w:rsid w:val="001474BF"/>
    <w:rPr>
      <w:color w:val="800080"/>
      <w:u w:val="single"/>
    </w:rPr>
  </w:style>
  <w:style w:type="paragraph" w:styleId="Buborkszveg">
    <w:name w:val="Balloon Text"/>
    <w:basedOn w:val="Norml"/>
    <w:unhideWhenUsed/>
    <w:rsid w:val="001474B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rsid w:val="001474BF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semiHidden/>
    <w:rsid w:val="001474BF"/>
    <w:pPr>
      <w:ind w:left="705"/>
      <w:jc w:val="both"/>
    </w:pPr>
    <w:rPr>
      <w:rFonts w:ascii="Times New Roman" w:hAnsi="Times New Roman"/>
      <w:sz w:val="24"/>
    </w:rPr>
  </w:style>
  <w:style w:type="paragraph" w:styleId="Szvegtrzsbehzssal3">
    <w:name w:val="Body Text Indent 3"/>
    <w:basedOn w:val="Norml"/>
    <w:semiHidden/>
    <w:rsid w:val="001474BF"/>
    <w:pPr>
      <w:ind w:left="705"/>
      <w:jc w:val="both"/>
    </w:pPr>
    <w:rPr>
      <w:rFonts w:ascii="Times New Roman" w:hAnsi="Times New Roman"/>
      <w:sz w:val="24"/>
      <w:u w:val="single"/>
    </w:rPr>
  </w:style>
  <w:style w:type="paragraph" w:styleId="Listaszerbekezds">
    <w:name w:val="List Paragraph"/>
    <w:basedOn w:val="Norml"/>
    <w:uiPriority w:val="99"/>
    <w:qFormat/>
    <w:rsid w:val="0001151F"/>
    <w:pPr>
      <w:ind w:left="708"/>
    </w:pPr>
  </w:style>
  <w:style w:type="character" w:customStyle="1" w:styleId="Cmsor4Char">
    <w:name w:val="Címsor 4 Char"/>
    <w:link w:val="Cmsor4"/>
    <w:rsid w:val="00B60677"/>
    <w:rPr>
      <w:b/>
      <w:bCs/>
      <w:sz w:val="24"/>
    </w:rPr>
  </w:style>
  <w:style w:type="character" w:customStyle="1" w:styleId="WW8Num1z0">
    <w:name w:val="WW8Num1z0"/>
    <w:rsid w:val="005E315F"/>
    <w:rPr>
      <w:b/>
      <w:bCs/>
      <w:sz w:val="22"/>
      <w:szCs w:val="22"/>
    </w:rPr>
  </w:style>
  <w:style w:type="character" w:customStyle="1" w:styleId="WW8Num1z1">
    <w:name w:val="WW8Num1z1"/>
    <w:rsid w:val="005E315F"/>
  </w:style>
  <w:style w:type="character" w:customStyle="1" w:styleId="WW8Num1z2">
    <w:name w:val="WW8Num1z2"/>
    <w:rsid w:val="005E315F"/>
  </w:style>
  <w:style w:type="character" w:customStyle="1" w:styleId="WW8Num1z3">
    <w:name w:val="WW8Num1z3"/>
    <w:rsid w:val="005E315F"/>
  </w:style>
  <w:style w:type="character" w:customStyle="1" w:styleId="WW8Num1z4">
    <w:name w:val="WW8Num1z4"/>
    <w:rsid w:val="005E315F"/>
  </w:style>
  <w:style w:type="character" w:customStyle="1" w:styleId="WW8Num1z5">
    <w:name w:val="WW8Num1z5"/>
    <w:rsid w:val="005E315F"/>
  </w:style>
  <w:style w:type="character" w:customStyle="1" w:styleId="WW8Num1z6">
    <w:name w:val="WW8Num1z6"/>
    <w:rsid w:val="005E315F"/>
  </w:style>
  <w:style w:type="character" w:customStyle="1" w:styleId="WW8Num1z7">
    <w:name w:val="WW8Num1z7"/>
    <w:rsid w:val="005E315F"/>
  </w:style>
  <w:style w:type="character" w:customStyle="1" w:styleId="WW8Num1z8">
    <w:name w:val="WW8Num1z8"/>
    <w:rsid w:val="005E315F"/>
  </w:style>
  <w:style w:type="character" w:customStyle="1" w:styleId="WW8Num2z0">
    <w:name w:val="WW8Num2z0"/>
    <w:rsid w:val="005E315F"/>
    <w:rPr>
      <w:rFonts w:ascii="Times New Roman" w:eastAsia="Calibri" w:hAnsi="Times New Roman" w:cs="Times New Roman"/>
    </w:rPr>
  </w:style>
  <w:style w:type="character" w:customStyle="1" w:styleId="WW8Num2z1">
    <w:name w:val="WW8Num2z1"/>
    <w:rsid w:val="005E315F"/>
    <w:rPr>
      <w:rFonts w:ascii="Courier New" w:hAnsi="Courier New" w:cs="Courier New"/>
    </w:rPr>
  </w:style>
  <w:style w:type="character" w:customStyle="1" w:styleId="WW8Num2z2">
    <w:name w:val="WW8Num2z2"/>
    <w:rsid w:val="005E315F"/>
    <w:rPr>
      <w:rFonts w:ascii="Wingdings" w:hAnsi="Wingdings" w:cs="Wingdings"/>
    </w:rPr>
  </w:style>
  <w:style w:type="character" w:customStyle="1" w:styleId="WW8Num2z3">
    <w:name w:val="WW8Num2z3"/>
    <w:rsid w:val="005E315F"/>
    <w:rPr>
      <w:rFonts w:ascii="Symbol" w:hAnsi="Symbol" w:cs="Symbol"/>
    </w:rPr>
  </w:style>
  <w:style w:type="character" w:customStyle="1" w:styleId="WW8Num3z0">
    <w:name w:val="WW8Num3z0"/>
    <w:rsid w:val="005E315F"/>
    <w:rPr>
      <w:rFonts w:ascii="Times New Roman" w:eastAsia="Calibri" w:hAnsi="Times New Roman" w:cs="Times New Roman"/>
    </w:rPr>
  </w:style>
  <w:style w:type="character" w:customStyle="1" w:styleId="WW8Num3z1">
    <w:name w:val="WW8Num3z1"/>
    <w:rsid w:val="005E315F"/>
    <w:rPr>
      <w:rFonts w:ascii="Courier New" w:hAnsi="Courier New" w:cs="Courier New"/>
    </w:rPr>
  </w:style>
  <w:style w:type="character" w:customStyle="1" w:styleId="WW8Num3z2">
    <w:name w:val="WW8Num3z2"/>
    <w:rsid w:val="005E315F"/>
    <w:rPr>
      <w:rFonts w:ascii="Wingdings" w:hAnsi="Wingdings" w:cs="Wingdings"/>
    </w:rPr>
  </w:style>
  <w:style w:type="character" w:customStyle="1" w:styleId="WW8Num3z3">
    <w:name w:val="WW8Num3z3"/>
    <w:rsid w:val="005E315F"/>
    <w:rPr>
      <w:rFonts w:ascii="Symbol" w:hAnsi="Symbol" w:cs="Symbol"/>
    </w:rPr>
  </w:style>
  <w:style w:type="character" w:customStyle="1" w:styleId="Bekezdsalapbettpusa1">
    <w:name w:val="Bekezdés alapbetűtípusa1"/>
    <w:rsid w:val="005E315F"/>
  </w:style>
  <w:style w:type="character" w:customStyle="1" w:styleId="SzvegtrzsChar">
    <w:name w:val="Szövegtörzs Char"/>
    <w:basedOn w:val="Bekezdsalapbettpusa1"/>
    <w:rsid w:val="005E315F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1"/>
    <w:rsid w:val="005E315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Bekezdsalapbettpusa1"/>
    <w:rsid w:val="005E315F"/>
  </w:style>
  <w:style w:type="paragraph" w:customStyle="1" w:styleId="Cmsor">
    <w:name w:val="Címsor"/>
    <w:basedOn w:val="Norml"/>
    <w:next w:val="Szvegtrzs"/>
    <w:rsid w:val="005E315F"/>
    <w:pPr>
      <w:keepNext/>
      <w:suppressAutoHyphens/>
      <w:spacing w:before="240" w:after="120"/>
    </w:pPr>
    <w:rPr>
      <w:rFonts w:eastAsia="Microsoft YaHei" w:cs="Mangal"/>
      <w:sz w:val="28"/>
      <w:szCs w:val="28"/>
      <w:lang w:eastAsia="zh-CN"/>
    </w:rPr>
  </w:style>
  <w:style w:type="paragraph" w:styleId="Lista">
    <w:name w:val="List"/>
    <w:basedOn w:val="Szvegtrzs"/>
    <w:rsid w:val="005E315F"/>
    <w:pPr>
      <w:suppressAutoHyphens/>
      <w:spacing w:after="120"/>
    </w:pPr>
    <w:rPr>
      <w:rFonts w:cs="Mangal"/>
      <w:szCs w:val="24"/>
      <w:lang w:eastAsia="zh-CN"/>
    </w:rPr>
  </w:style>
  <w:style w:type="paragraph" w:styleId="Kpalrs">
    <w:name w:val="caption"/>
    <w:basedOn w:val="Norml"/>
    <w:qFormat/>
    <w:rsid w:val="005E315F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Trgymutat">
    <w:name w:val="Tárgymutató"/>
    <w:basedOn w:val="Norml"/>
    <w:rsid w:val="005E315F"/>
    <w:pPr>
      <w:suppressLineNumbers/>
      <w:suppressAutoHyphens/>
    </w:pPr>
    <w:rPr>
      <w:rFonts w:ascii="Times New Roman" w:hAnsi="Times New Roman" w:cs="Mangal"/>
      <w:sz w:val="24"/>
      <w:szCs w:val="24"/>
      <w:lang w:eastAsia="zh-CN"/>
    </w:rPr>
  </w:style>
  <w:style w:type="paragraph" w:styleId="llb">
    <w:name w:val="footer"/>
    <w:basedOn w:val="Norml"/>
    <w:link w:val="llbChar1"/>
    <w:rsid w:val="005E315F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llbChar1">
    <w:name w:val="Élőláb Char1"/>
    <w:basedOn w:val="Bekezdsalapbettpusa"/>
    <w:link w:val="llb"/>
    <w:rsid w:val="005E315F"/>
    <w:rPr>
      <w:sz w:val="24"/>
      <w:szCs w:val="24"/>
      <w:lang w:eastAsia="zh-CN"/>
    </w:rPr>
  </w:style>
  <w:style w:type="paragraph" w:styleId="NormlWeb">
    <w:name w:val="Normal (Web)"/>
    <w:basedOn w:val="Norml"/>
    <w:rsid w:val="005E315F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character" w:customStyle="1" w:styleId="Cmsor1Char">
    <w:name w:val="Címsor 1 Char"/>
    <w:basedOn w:val="Bekezdsalapbettpusa"/>
    <w:link w:val="Cmsor1"/>
    <w:rsid w:val="005E315F"/>
    <w:rPr>
      <w:b/>
      <w:sz w:val="24"/>
    </w:rPr>
  </w:style>
  <w:style w:type="character" w:customStyle="1" w:styleId="Cmsor3Char">
    <w:name w:val="Címsor 3 Char"/>
    <w:basedOn w:val="Bekezdsalapbettpusa"/>
    <w:link w:val="Cmsor3"/>
    <w:rsid w:val="005E315F"/>
    <w:rPr>
      <w:b/>
      <w:sz w:val="28"/>
    </w:rPr>
  </w:style>
  <w:style w:type="character" w:customStyle="1" w:styleId="Cmsor6Char">
    <w:name w:val="Címsor 6 Char"/>
    <w:basedOn w:val="Bekezdsalapbettpusa"/>
    <w:link w:val="Cmsor6"/>
    <w:rsid w:val="005E315F"/>
    <w:rPr>
      <w:b/>
      <w:sz w:val="24"/>
    </w:rPr>
  </w:style>
  <w:style w:type="paragraph" w:styleId="Szvegblokk">
    <w:name w:val="Block Text"/>
    <w:basedOn w:val="Norml"/>
    <w:semiHidden/>
    <w:rsid w:val="005E315F"/>
    <w:pPr>
      <w:ind w:left="540" w:right="-830" w:hanging="540"/>
      <w:jc w:val="both"/>
    </w:pPr>
    <w:rPr>
      <w:rFonts w:ascii="Times New Roman" w:hAnsi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825CC-EE9A-4F9B-8D51-9C986433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4204</Words>
  <Characters>29010</Characters>
  <Application>Microsoft Office Word</Application>
  <DocSecurity>0</DocSecurity>
  <Lines>241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BALATONLELLE VÁROS</vt:lpstr>
    </vt:vector>
  </TitlesOfParts>
  <Company>Balatonlelle</Company>
  <LinksUpToDate>false</LinksUpToDate>
  <CharactersWithSpaces>33148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BALATONLELLE VÁROS</dc:title>
  <dc:creator>farbas</dc:creator>
  <cp:lastModifiedBy>Próba János</cp:lastModifiedBy>
  <cp:revision>4</cp:revision>
  <cp:lastPrinted>2023-03-06T09:44:00Z</cp:lastPrinted>
  <dcterms:created xsi:type="dcterms:W3CDTF">2023-03-06T09:45:00Z</dcterms:created>
  <dcterms:modified xsi:type="dcterms:W3CDTF">2023-04-04T06:34:00Z</dcterms:modified>
</cp:coreProperties>
</file>